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55" w:rsidRPr="00A545F0" w:rsidRDefault="00A56CD3" w:rsidP="00A545F0">
      <w:pPr>
        <w:spacing w:line="360" w:lineRule="auto"/>
        <w:jc w:val="center"/>
        <w:rPr>
          <w:lang w:eastAsia="zh-CN"/>
        </w:rPr>
      </w:pPr>
      <w:r w:rsidRPr="00A56CD3">
        <w:rPr>
          <w:rFonts w:hint="eastAsia"/>
          <w:b/>
          <w:bCs/>
          <w:sz w:val="28"/>
          <w:szCs w:val="28"/>
          <w:lang w:eastAsia="zh-CN"/>
        </w:rPr>
        <w:t>三年级上册数学一课一练</w:t>
      </w:r>
      <w:r w:rsidRPr="00A56CD3">
        <w:rPr>
          <w:rFonts w:hint="eastAsia"/>
          <w:b/>
          <w:bCs/>
          <w:sz w:val="28"/>
          <w:szCs w:val="28"/>
          <w:lang w:eastAsia="zh-CN"/>
        </w:rPr>
        <w:t>-8.3</w:t>
      </w:r>
      <w:r w:rsidRPr="00A56CD3">
        <w:rPr>
          <w:rFonts w:hint="eastAsia"/>
          <w:b/>
          <w:bCs/>
          <w:sz w:val="28"/>
          <w:szCs w:val="28"/>
          <w:lang w:eastAsia="zh-CN"/>
        </w:rPr>
        <w:t>分数的简单应用</w:t>
      </w:r>
    </w:p>
    <w:p w:rsidR="00AE7755" w:rsidRPr="00A545F0" w:rsidRDefault="00A545F0" w:rsidP="00A545F0">
      <w:pPr>
        <w:spacing w:line="360" w:lineRule="auto"/>
      </w:pPr>
      <w:r w:rsidRPr="00A545F0">
        <w:rPr>
          <w:b/>
          <w:bCs/>
          <w:sz w:val="24"/>
          <w:szCs w:val="24"/>
        </w:rPr>
        <w:t>一、单选题</w:t>
      </w:r>
      <w:r w:rsidRPr="00A545F0">
        <w:rPr>
          <w:b/>
          <w:bCs/>
          <w:sz w:val="24"/>
          <w:szCs w:val="24"/>
        </w:rPr>
        <w:t xml:space="preserve"> </w:t>
      </w:r>
    </w:p>
    <w:p w:rsidR="00AE7755" w:rsidRPr="00A545F0" w:rsidRDefault="00A545F0" w:rsidP="00A545F0">
      <w:pPr>
        <w:spacing w:after="0" w:line="360" w:lineRule="auto"/>
        <w:rPr>
          <w:rFonts w:hint="eastAsia"/>
          <w:lang w:eastAsia="zh-CN"/>
        </w:rPr>
      </w:pPr>
      <w:r w:rsidRPr="00A545F0">
        <w:rPr>
          <w:lang w:eastAsia="zh-CN"/>
        </w:rPr>
        <w:t>1.</w:t>
      </w:r>
      <w:r w:rsidRPr="00A545F0">
        <w:rPr>
          <w:lang w:eastAsia="zh-CN"/>
        </w:rPr>
        <w:t>把一条线段平均分成</w:t>
      </w:r>
      <w:r w:rsidRPr="00A545F0">
        <w:rPr>
          <w:lang w:eastAsia="zh-CN"/>
        </w:rPr>
        <w:t>7</w:t>
      </w:r>
      <w:r w:rsidRPr="00A545F0">
        <w:rPr>
          <w:lang w:eastAsia="zh-CN"/>
        </w:rPr>
        <w:t>份，每份是它的（</w:t>
      </w:r>
      <w:r w:rsidRPr="00A545F0">
        <w:rPr>
          <w:lang w:eastAsia="zh-CN"/>
        </w:rPr>
        <w:t xml:space="preserve">      </w:t>
      </w:r>
      <w:r w:rsidRPr="00A545F0">
        <w:rPr>
          <w:lang w:eastAsia="zh-CN"/>
        </w:rPr>
        <w:t>）。</w:t>
      </w:r>
    </w:p>
    <w:p w:rsidR="00AE7755" w:rsidRPr="00A545F0" w:rsidRDefault="00A545F0" w:rsidP="00A545F0">
      <w:pPr>
        <w:spacing w:after="0" w:line="360" w:lineRule="auto"/>
        <w:ind w:left="150"/>
        <w:rPr>
          <w:lang w:eastAsia="zh-CN"/>
        </w:rPr>
      </w:pPr>
      <w:r w:rsidRPr="00A545F0">
        <w:rPr>
          <w:lang w:eastAsia="zh-CN"/>
        </w:rPr>
        <w:t>A. </w:t>
      </w:r>
      <w:r w:rsidR="00DE1E8E" w:rsidRPr="008177A3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139" type="#_x0000_t75" style="width:9.75pt;height:21pt;visibility:visible;mso-wrap-style:square">
            <v:imagedata r:id="rId10" o:title=""/>
          </v:shape>
        </w:pict>
      </w:r>
      <w:r w:rsidRPr="00A545F0">
        <w:rPr>
          <w:lang w:eastAsia="zh-CN"/>
        </w:rPr>
        <w:t>                                         B. </w:t>
      </w:r>
      <w:r w:rsidR="00DE1E8E" w:rsidRPr="008177A3">
        <w:rPr>
          <w:noProof/>
          <w:lang w:eastAsia="zh-CN"/>
        </w:rPr>
        <w:pict>
          <v:shape id="图片 2" o:spid="_x0000_i1138" type="#_x0000_t75" style="width:9.75pt;height:21pt;visibility:visible;mso-wrap-style:square">
            <v:imagedata r:id="rId11" o:title=""/>
          </v:shape>
        </w:pict>
      </w:r>
      <w:r w:rsidRPr="00A545F0">
        <w:rPr>
          <w:lang w:eastAsia="zh-CN"/>
        </w:rPr>
        <w:t>                                         C. </w:t>
      </w:r>
      <w:r w:rsidR="00DE1E8E" w:rsidRPr="008177A3">
        <w:rPr>
          <w:noProof/>
          <w:lang w:eastAsia="zh-CN"/>
        </w:rPr>
        <w:pict>
          <v:shape id="图片 3" o:spid="_x0000_i1137" type="#_x0000_t75" style="width:9.75pt;height:21pt;visibility:visible;mso-wrap-style:square">
            <v:imagedata r:id="rId12" o:title=""/>
          </v:shape>
        </w:pict>
      </w:r>
      <w:r w:rsidRPr="00A545F0">
        <w:rPr>
          <w:lang w:eastAsia="zh-CN"/>
        </w:rPr>
        <w:t>                                         D. </w:t>
      </w:r>
      <w:r w:rsidR="00DE1E8E" w:rsidRPr="008177A3">
        <w:rPr>
          <w:noProof/>
          <w:lang w:eastAsia="zh-CN"/>
        </w:rPr>
        <w:pict>
          <v:shape id="图片 4" o:spid="_x0000_i1136" type="#_x0000_t75" style="width:9.75pt;height:21pt;visibility:visible;mso-wrap-style:square">
            <v:imagedata r:id="rId13" o:title=""/>
          </v:shape>
        </w:pict>
      </w:r>
      <w:r w:rsidRPr="00A545F0">
        <w:rPr>
          <w:lang w:eastAsia="zh-CN"/>
        </w:rPr>
        <w:t>  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2.37</w:t>
      </w:r>
      <w:r w:rsidRPr="00A545F0">
        <w:rPr>
          <w:lang w:eastAsia="zh-CN"/>
        </w:rPr>
        <w:t>分钟是</w:t>
      </w:r>
      <w:r w:rsidRPr="00A545F0">
        <w:rPr>
          <w:lang w:eastAsia="zh-CN"/>
        </w:rPr>
        <w:t>1</w:t>
      </w:r>
      <w:r w:rsidRPr="00A545F0">
        <w:rPr>
          <w:lang w:eastAsia="zh-CN"/>
        </w:rPr>
        <w:t>小时的（</w:t>
      </w:r>
      <w:r w:rsidRPr="00A545F0">
        <w:rPr>
          <w:lang w:eastAsia="zh-CN"/>
        </w:rPr>
        <w:t xml:space="preserve">    </w:t>
      </w:r>
      <w:r w:rsidRPr="00A545F0">
        <w:rPr>
          <w:lang w:eastAsia="zh-CN"/>
        </w:rPr>
        <w:t>）。</w:t>
      </w:r>
      <w:bookmarkStart w:id="0" w:name="_GoBack"/>
      <w:bookmarkEnd w:id="0"/>
    </w:p>
    <w:p w:rsidR="00AE7755" w:rsidRPr="00A545F0" w:rsidRDefault="00A545F0" w:rsidP="00A545F0">
      <w:pPr>
        <w:spacing w:after="0" w:line="360" w:lineRule="auto"/>
        <w:ind w:left="150"/>
        <w:rPr>
          <w:lang w:eastAsia="zh-CN"/>
        </w:rPr>
      </w:pPr>
      <w:r w:rsidRPr="00A545F0">
        <w:rPr>
          <w:lang w:eastAsia="zh-CN"/>
        </w:rPr>
        <w:t>A. </w:t>
      </w:r>
      <w:r w:rsidR="00DE1E8E" w:rsidRPr="008177A3">
        <w:rPr>
          <w:noProof/>
          <w:lang w:eastAsia="zh-CN"/>
        </w:rPr>
        <w:pict>
          <v:shape id="图片 5" o:spid="_x0000_i1135" type="#_x0000_t75" style="width:21.75pt;height:21pt;visibility:visible;mso-wrap-style:square">
            <v:imagedata r:id="rId14" o:title=""/>
          </v:shape>
        </w:pict>
      </w:r>
      <w:r w:rsidRPr="00A545F0">
        <w:rPr>
          <w:lang w:eastAsia="zh-CN"/>
        </w:rPr>
        <w:t>                                         </w:t>
      </w:r>
      <w:r w:rsidR="00DE1E8E" w:rsidRPr="008177A3">
        <w:rPr>
          <w:noProof/>
          <w:lang w:eastAsia="zh-CN"/>
        </w:rPr>
        <w:pict>
          <v:shape id="图片 6" o:spid="_x0000_i1134" type="#_x0000_t75" style="width:.75pt;height:3pt;visibility:visible;mso-wrap-style:square">
            <v:imagedata r:id="rId15" o:title=""/>
          </v:shape>
        </w:pict>
      </w:r>
      <w:r w:rsidRPr="00A545F0">
        <w:rPr>
          <w:lang w:eastAsia="zh-CN"/>
        </w:rPr>
        <w:t>B. </w:t>
      </w:r>
      <w:r w:rsidR="00DE1E8E" w:rsidRPr="008177A3">
        <w:rPr>
          <w:noProof/>
          <w:lang w:eastAsia="zh-CN"/>
        </w:rPr>
        <w:pict>
          <v:shape id="图片 7" o:spid="_x0000_i1133" type="#_x0000_t75" style="width:27.75pt;height:21pt;visibility:visible;mso-wrap-style:square">
            <v:imagedata r:id="rId16" o:title=""/>
          </v:shape>
        </w:pict>
      </w:r>
      <w:r w:rsidRPr="00A545F0">
        <w:rPr>
          <w:lang w:eastAsia="zh-CN"/>
        </w:rPr>
        <w:t>                                         </w:t>
      </w:r>
      <w:r w:rsidR="00DE1E8E" w:rsidRPr="008177A3">
        <w:rPr>
          <w:noProof/>
          <w:lang w:eastAsia="zh-CN"/>
        </w:rPr>
        <w:pict>
          <v:shape id="图片 8" o:spid="_x0000_i1132" type="#_x0000_t75" style="width:.75pt;height:3pt;visibility:visible;mso-wrap-style:square">
            <v:imagedata r:id="rId15" o:title=""/>
          </v:shape>
        </w:pict>
      </w:r>
      <w:r w:rsidRPr="00A545F0">
        <w:rPr>
          <w:lang w:eastAsia="zh-CN"/>
        </w:rPr>
        <w:t>C. </w:t>
      </w:r>
      <w:r w:rsidR="00DE1E8E" w:rsidRPr="008177A3">
        <w:rPr>
          <w:noProof/>
          <w:lang w:eastAsia="zh-CN"/>
        </w:rPr>
        <w:pict>
          <v:shape id="图片 9" o:spid="_x0000_i1131" type="#_x0000_t75" style="width:15.75pt;height:21pt;visibility:visible;mso-wrap-style:square">
            <v:imagedata r:id="rId17" o:title=""/>
          </v:shape>
        </w:pic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3.</w:t>
      </w:r>
      <w:r w:rsidRPr="00A545F0">
        <w:rPr>
          <w:lang w:eastAsia="zh-CN"/>
        </w:rPr>
        <w:t>小丽一星期内看完了一本</w:t>
      </w:r>
      <w:r w:rsidRPr="00A545F0">
        <w:rPr>
          <w:lang w:eastAsia="zh-CN"/>
        </w:rPr>
        <w:t>420</w:t>
      </w:r>
      <w:r w:rsidRPr="00A545F0">
        <w:rPr>
          <w:lang w:eastAsia="zh-CN"/>
        </w:rPr>
        <w:t>页的书，每天看的页数相等。那么她其中</w:t>
      </w:r>
      <w:r w:rsidRPr="00A545F0">
        <w:rPr>
          <w:lang w:eastAsia="zh-CN"/>
        </w:rPr>
        <w:t>3</w:t>
      </w:r>
      <w:r w:rsidRPr="00A545F0">
        <w:rPr>
          <w:lang w:eastAsia="zh-CN"/>
        </w:rPr>
        <w:t>天看了这本书的（</w:t>
      </w:r>
      <w:r w:rsidRPr="00A545F0">
        <w:rPr>
          <w:lang w:eastAsia="zh-CN"/>
        </w:rPr>
        <w:t xml:space="preserve">   </w:t>
      </w:r>
      <w:r w:rsidRPr="00A545F0">
        <w:rPr>
          <w:lang w:eastAsia="zh-CN"/>
        </w:rPr>
        <w:t>）</w:t>
      </w:r>
      <w:r w:rsidRPr="00A545F0">
        <w:rPr>
          <w:lang w:eastAsia="zh-CN"/>
        </w:rPr>
        <w:t xml:space="preserve">.            </w:t>
      </w:r>
    </w:p>
    <w:p w:rsidR="00AE7755" w:rsidRPr="00A545F0" w:rsidRDefault="00A545F0" w:rsidP="00A545F0">
      <w:pPr>
        <w:spacing w:after="0" w:line="360" w:lineRule="auto"/>
        <w:ind w:left="150"/>
        <w:rPr>
          <w:lang w:eastAsia="zh-CN"/>
        </w:rPr>
      </w:pPr>
      <w:r w:rsidRPr="00A545F0">
        <w:rPr>
          <w:lang w:eastAsia="zh-CN"/>
        </w:rPr>
        <w:t>A. </w:t>
      </w:r>
      <w:r w:rsidR="00DE1E8E" w:rsidRPr="008177A3">
        <w:rPr>
          <w:noProof/>
          <w:lang w:eastAsia="zh-CN"/>
        </w:rPr>
        <w:pict>
          <v:shape id="图片 10" o:spid="_x0000_i1130" type="#_x0000_t75" style="width:10.5pt;height:30.75pt;visibility:visible;mso-wrap-style:square">
            <v:imagedata r:id="rId18" o:title=""/>
          </v:shape>
        </w:pict>
      </w:r>
      <w:r w:rsidRPr="00A545F0">
        <w:rPr>
          <w:lang w:eastAsia="zh-CN"/>
        </w:rPr>
        <w:t>                                        B. </w:t>
      </w:r>
      <w:r w:rsidR="00DE1E8E" w:rsidRPr="008177A3">
        <w:rPr>
          <w:noProof/>
          <w:lang w:eastAsia="zh-CN"/>
        </w:rPr>
        <w:pict>
          <v:shape id="图片 11" o:spid="_x0000_i1129" type="#_x0000_t75" style="width:12pt;height:30.75pt;visibility:visible;mso-wrap-style:square">
            <v:imagedata r:id="rId19" o:title=""/>
          </v:shape>
        </w:pict>
      </w:r>
      <w:r w:rsidRPr="00A545F0">
        <w:rPr>
          <w:lang w:eastAsia="zh-CN"/>
        </w:rPr>
        <w:t>                                        C. </w:t>
      </w:r>
      <w:r w:rsidR="00DE1E8E" w:rsidRPr="008177A3">
        <w:rPr>
          <w:noProof/>
          <w:lang w:eastAsia="zh-CN"/>
        </w:rPr>
        <w:pict>
          <v:shape id="图片 12" o:spid="_x0000_i1128" type="#_x0000_t75" style="width:24pt;height:30.75pt;visibility:visible;mso-wrap-style:square">
            <v:imagedata r:id="rId20" o:title=""/>
          </v:shape>
        </w:pict>
      </w:r>
      <w:r w:rsidRPr="00A545F0">
        <w:rPr>
          <w:lang w:eastAsia="zh-CN"/>
        </w:rPr>
        <w:t>                                        D. </w:t>
      </w:r>
      <w:r w:rsidR="00DE1E8E" w:rsidRPr="008177A3">
        <w:rPr>
          <w:noProof/>
          <w:lang w:eastAsia="zh-CN"/>
        </w:rPr>
        <w:pict>
          <v:shape id="图片 13" o:spid="_x0000_i1127" type="#_x0000_t75" style="width:12pt;height:30.75pt;visibility:visible;mso-wrap-style:square">
            <v:imagedata r:id="rId21" o:title=""/>
          </v:shape>
        </w:pic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b/>
          <w:bCs/>
          <w:sz w:val="24"/>
          <w:szCs w:val="24"/>
          <w:lang w:eastAsia="zh-CN"/>
        </w:rPr>
        <w:t>二、判断题</w:t>
      </w:r>
      <w:r w:rsidRPr="00A545F0">
        <w:rPr>
          <w:b/>
          <w:bCs/>
          <w:sz w:val="24"/>
          <w:szCs w:val="24"/>
          <w:lang w:eastAsia="zh-CN"/>
        </w:rPr>
        <w:t xml:space="preserve">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4.</w:t>
      </w:r>
      <w:r w:rsidRPr="00A545F0">
        <w:rPr>
          <w:lang w:eastAsia="zh-CN"/>
        </w:rPr>
        <w:t>一桶油用去它的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14" o:spid="_x0000_i1126" type="#_x0000_t75" style="width:9pt;height:20.25pt;visibility:visible;mso-wrap-style:square">
            <v:imagedata r:id="rId22" o:title=""/>
          </v:shape>
        </w:pict>
      </w:r>
      <w:r w:rsidRPr="00A545F0">
        <w:rPr>
          <w:lang w:eastAsia="zh-CN"/>
        </w:rPr>
        <w:t>后，剩下的比用去的多。</w:t>
      </w:r>
      <w:r w:rsidRPr="00A545F0">
        <w:rPr>
          <w:lang w:eastAsia="zh-CN"/>
        </w:rPr>
        <w:t xml:space="preserve"> 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5.</w:t>
      </w:r>
      <w:r w:rsidRPr="00A545F0">
        <w:rPr>
          <w:lang w:eastAsia="zh-CN"/>
        </w:rPr>
        <w:t>把一根绳子分成</w:t>
      </w:r>
      <w:r w:rsidRPr="00A545F0">
        <w:rPr>
          <w:lang w:eastAsia="zh-CN"/>
        </w:rPr>
        <w:t>6</w:t>
      </w:r>
      <w:r w:rsidRPr="00A545F0">
        <w:rPr>
          <w:lang w:eastAsia="zh-CN"/>
        </w:rPr>
        <w:t>段，每段是它的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15" o:spid="_x0000_i1125" type="#_x0000_t75" style="width:12pt;height:27pt;visibility:visible;mso-wrap-style:square">
            <v:imagedata r:id="rId23" o:title=""/>
          </v:shape>
        </w:pict>
      </w:r>
      <w:r w:rsidRPr="00A545F0">
        <w:rPr>
          <w:lang w:eastAsia="zh-CN"/>
        </w:rPr>
        <w:t>。（</w:t>
      </w:r>
      <w:r w:rsidRPr="00A545F0">
        <w:rPr>
          <w:lang w:eastAsia="zh-CN"/>
        </w:rPr>
        <w:t xml:space="preserve">   </w:t>
      </w:r>
      <w:r w:rsidRPr="00A545F0">
        <w:rPr>
          <w:lang w:eastAsia="zh-CN"/>
        </w:rPr>
        <w:t>）</w:t>
      </w:r>
      <w:r w:rsidRPr="00A545F0">
        <w:rPr>
          <w:lang w:eastAsia="zh-CN"/>
        </w:rPr>
        <w:t xml:space="preserve"> 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6.</w:t>
      </w:r>
      <w:r w:rsidRPr="00A545F0">
        <w:rPr>
          <w:lang w:eastAsia="zh-CN"/>
        </w:rPr>
        <w:t>判断对错</w:t>
      </w:r>
      <w:r w:rsidRPr="00A545F0">
        <w:rPr>
          <w:lang w:eastAsia="zh-CN"/>
        </w:rPr>
        <w:t xml:space="preserve">.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一个碾米厂用</w:t>
      </w:r>
      <w:r w:rsidRPr="00A545F0">
        <w:rPr>
          <w:lang w:eastAsia="zh-CN"/>
        </w:rPr>
        <w:t>50</w:t>
      </w:r>
      <w:r w:rsidRPr="00A545F0">
        <w:rPr>
          <w:lang w:eastAsia="zh-CN"/>
        </w:rPr>
        <w:t>吨稻谷碾出</w:t>
      </w:r>
      <w:r w:rsidRPr="00A545F0">
        <w:rPr>
          <w:lang w:eastAsia="zh-CN"/>
        </w:rPr>
        <w:t>36</w:t>
      </w:r>
      <w:r w:rsidRPr="00A545F0">
        <w:rPr>
          <w:lang w:eastAsia="zh-CN"/>
        </w:rPr>
        <w:t>吨大米，出米率是</w:t>
      </w:r>
      <w:r w:rsidRPr="00A545F0">
        <w:rPr>
          <w:lang w:eastAsia="zh-CN"/>
        </w:rPr>
        <w:t>72%.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b/>
          <w:bCs/>
          <w:sz w:val="24"/>
          <w:szCs w:val="24"/>
          <w:lang w:eastAsia="zh-CN"/>
        </w:rPr>
        <w:t>三、填空题</w:t>
      </w:r>
      <w:r w:rsidRPr="00A545F0">
        <w:rPr>
          <w:b/>
          <w:bCs/>
          <w:sz w:val="24"/>
          <w:szCs w:val="24"/>
          <w:lang w:eastAsia="zh-CN"/>
        </w:rPr>
        <w:t xml:space="preserve"> </w:t>
      </w:r>
    </w:p>
    <w:p w:rsidR="00A545F0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7.</w:t>
      </w:r>
      <w:r w:rsidRPr="00A545F0">
        <w:rPr>
          <w:lang w:eastAsia="zh-CN"/>
        </w:rPr>
        <w:t>某班女生人数相当于男生的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16" o:spid="_x0000_i1124" type="#_x0000_t75" style="width:9.75pt;height:21pt;visibility:visible;mso-wrap-style:square">
            <v:imagedata r:id="rId24" o:title=""/>
          </v:shape>
        </w:pict>
      </w:r>
      <w:r w:rsidRPr="00A545F0">
        <w:rPr>
          <w:lang w:eastAsia="zh-CN"/>
        </w:rPr>
        <w:t>，女生人数占全班人数的</w:t>
      </w:r>
      <w:r w:rsidRPr="00A545F0">
        <w:rPr>
          <w:lang w:eastAsia="zh-CN"/>
        </w:rPr>
        <w:t>________</w:t>
      </w:r>
      <w:r w:rsidRPr="00A545F0">
        <w:rPr>
          <w:lang w:eastAsia="zh-CN"/>
        </w:rPr>
        <w:t>．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8.</w:t>
      </w:r>
      <w:r w:rsidRPr="00A545F0">
        <w:rPr>
          <w:lang w:eastAsia="zh-CN"/>
        </w:rPr>
        <w:t>圈起来的占总数的几分之几？</w:t>
      </w:r>
      <w:r w:rsidRPr="00A545F0">
        <w:rPr>
          <w:lang w:eastAsia="zh-CN"/>
        </w:rPr>
        <w:t xml:space="preserve">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17" o:spid="_x0000_i1123" type="#_x0000_t75" style="width:109.5pt;height:70.5pt;visibility:visible;mso-wrap-style:square">
            <v:imagedata r:id="rId25" o:title=""/>
          </v:shape>
        </w:pict>
      </w:r>
      <w:r w:rsidRPr="00A545F0">
        <w:rPr>
          <w:lang w:eastAsia="zh-CN"/>
        </w:rPr>
        <w:t>________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18" o:spid="_x0000_i1122" type="#_x0000_t75" style="width:117pt;height:75pt;visibility:visible;mso-wrap-style:square">
            <v:imagedata r:id="rId26" o:title=""/>
          </v:shape>
        </w:pict>
      </w:r>
      <w:r w:rsidRPr="00A545F0">
        <w:rPr>
          <w:lang w:eastAsia="zh-CN"/>
        </w:rPr>
        <w:t>________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19" o:spid="_x0000_i1121" type="#_x0000_t75" style="width:119.25pt;height:75pt;visibility:visible;mso-wrap-style:square">
            <v:imagedata r:id="rId27" o:title=""/>
          </v:shape>
        </w:pict>
      </w:r>
      <w:r w:rsidRPr="00A545F0">
        <w:rPr>
          <w:lang w:eastAsia="zh-CN"/>
        </w:rPr>
        <w:t>________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lastRenderedPageBreak/>
        <w:t>9.</w:t>
      </w:r>
      <w:r w:rsidRPr="00A545F0">
        <w:rPr>
          <w:lang w:eastAsia="zh-CN"/>
        </w:rPr>
        <w:t>把</w:t>
      </w:r>
      <w:r w:rsidRPr="00A545F0">
        <w:rPr>
          <w:lang w:eastAsia="zh-CN"/>
        </w:rPr>
        <w:t>360</w:t>
      </w:r>
      <w:r w:rsidRPr="00A545F0">
        <w:rPr>
          <w:lang w:eastAsia="zh-CN"/>
        </w:rPr>
        <w:t>本书平均放到</w:t>
      </w:r>
      <w:r w:rsidRPr="00A545F0">
        <w:rPr>
          <w:lang w:eastAsia="zh-CN"/>
        </w:rPr>
        <w:t>4</w:t>
      </w:r>
      <w:r w:rsidRPr="00A545F0">
        <w:rPr>
          <w:lang w:eastAsia="zh-CN"/>
        </w:rPr>
        <w:t>层书架上，每层书架放的书是这些书的</w:t>
      </w:r>
      <w:r w:rsidRPr="00A545F0">
        <w:rPr>
          <w:lang w:eastAsia="zh-CN"/>
        </w:rPr>
        <w:t>________</w:t>
      </w:r>
      <w:r w:rsidRPr="00A545F0">
        <w:rPr>
          <w:lang w:eastAsia="zh-CN"/>
        </w:rPr>
        <w:t>，每本书占每层书架中书的总数的</w:t>
      </w:r>
      <w:r w:rsidRPr="00A545F0">
        <w:rPr>
          <w:lang w:eastAsia="zh-CN"/>
        </w:rPr>
        <w:t>________</w:t>
      </w:r>
      <w:r w:rsidRPr="00A545F0">
        <w:rPr>
          <w:lang w:eastAsia="zh-CN"/>
        </w:rPr>
        <w:t>。</w:t>
      </w:r>
      <w:r w:rsidRPr="00A545F0">
        <w:rPr>
          <w:lang w:eastAsia="zh-CN"/>
        </w:rPr>
        <w:t xml:space="preserve">    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b/>
          <w:bCs/>
          <w:sz w:val="24"/>
          <w:szCs w:val="24"/>
          <w:lang w:eastAsia="zh-CN"/>
        </w:rPr>
        <w:t>四、解答题</w:t>
      </w:r>
      <w:r w:rsidRPr="00A545F0">
        <w:rPr>
          <w:b/>
          <w:bCs/>
          <w:sz w:val="24"/>
          <w:szCs w:val="24"/>
          <w:lang w:eastAsia="zh-CN"/>
        </w:rPr>
        <w:t xml:space="preserve">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10.</w:t>
      </w:r>
      <w:r w:rsidRPr="00A545F0">
        <w:rPr>
          <w:lang w:eastAsia="zh-CN"/>
        </w:rPr>
        <w:t>粮店第一天上午卖出了所有大米的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20" o:spid="_x0000_i1120" type="#_x0000_t75" style="width:9.75pt;height:21pt;visibility:visible;mso-wrap-style:square">
            <v:imagedata r:id="rId28" o:title=""/>
          </v:shape>
        </w:pict>
      </w:r>
      <w:r w:rsidRPr="00A545F0">
        <w:rPr>
          <w:lang w:eastAsia="zh-CN"/>
        </w:rPr>
        <w:t>，下午卖了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21" o:spid="_x0000_i1119" type="#_x0000_t75" style="width:9.75pt;height:21pt;visibility:visible;mso-wrap-style:square">
            <v:imagedata r:id="rId29" o:title=""/>
          </v:shape>
        </w:pict>
      </w:r>
      <w:r w:rsidRPr="00A545F0">
        <w:rPr>
          <w:lang w:eastAsia="zh-CN"/>
        </w:rPr>
        <w:t>，第二天上午卖了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22" o:spid="_x0000_i1118" type="#_x0000_t75" style="width:9.75pt;height:21pt;visibility:visible;mso-wrap-style:square">
            <v:imagedata r:id="rId11" o:title=""/>
          </v:shape>
        </w:pict>
      </w:r>
      <w:r w:rsidRPr="00A545F0">
        <w:rPr>
          <w:lang w:eastAsia="zh-CN"/>
        </w:rPr>
        <w:t>，一共卖了所有大米的几分之几？还有几分之几没有卖？</w:t>
      </w:r>
      <w:r w:rsidRPr="00A545F0">
        <w:rPr>
          <w:lang w:eastAsia="zh-CN"/>
        </w:rPr>
        <w:br/>
        <w:t xml:space="preserve"> 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11.</w:t>
      </w:r>
      <w:r w:rsidRPr="00A545F0">
        <w:rPr>
          <w:lang w:eastAsia="zh-CN"/>
        </w:rPr>
        <w:t>修一条</w:t>
      </w:r>
      <w:r w:rsidRPr="00A545F0">
        <w:rPr>
          <w:lang w:eastAsia="zh-CN"/>
        </w:rPr>
        <w:t>500</w:t>
      </w:r>
      <w:r w:rsidRPr="00A545F0">
        <w:rPr>
          <w:lang w:eastAsia="zh-CN"/>
        </w:rPr>
        <w:t>米长的水渠，前三天修了全长的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23" o:spid="_x0000_i1117" type="#_x0000_t75" style="width:11.25pt;height:27pt;visibility:visible;mso-wrap-style:square">
            <v:imagedata r:id="rId30" o:title=""/>
          </v:shape>
        </w:pict>
      </w:r>
      <w:r w:rsidRPr="00A545F0">
        <w:rPr>
          <w:lang w:eastAsia="zh-CN"/>
        </w:rPr>
        <w:t>，照这样计算，修完这条水渠需要多少天？</w:t>
      </w:r>
      <w:r w:rsidRPr="00A545F0">
        <w:rPr>
          <w:lang w:eastAsia="zh-CN"/>
        </w:rPr>
        <w:t xml:space="preserve">    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b/>
          <w:bCs/>
          <w:sz w:val="24"/>
          <w:szCs w:val="24"/>
          <w:lang w:eastAsia="zh-CN"/>
        </w:rPr>
        <w:t>五、综合题</w:t>
      </w:r>
      <w:r w:rsidRPr="00A545F0">
        <w:rPr>
          <w:b/>
          <w:bCs/>
          <w:sz w:val="24"/>
          <w:szCs w:val="24"/>
          <w:lang w:eastAsia="zh-CN"/>
        </w:rPr>
        <w:t xml:space="preserve">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12.</w:t>
      </w:r>
      <w:r w:rsidRPr="00A545F0">
        <w:rPr>
          <w:lang w:eastAsia="zh-CN"/>
        </w:rPr>
        <w:t>看图列式。</w:t>
      </w:r>
      <w:r w:rsidRPr="00A545F0">
        <w:rPr>
          <w:lang w:eastAsia="zh-CN"/>
        </w:rPr>
        <w:t xml:space="preserve"> 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（</w:t>
      </w:r>
      <w:r w:rsidRPr="00A545F0">
        <w:rPr>
          <w:lang w:eastAsia="zh-CN"/>
        </w:rPr>
        <w:t>1</w:t>
      </w:r>
      <w:r w:rsidRPr="00A545F0">
        <w:rPr>
          <w:lang w:eastAsia="zh-CN"/>
        </w:rPr>
        <w:t>）</w:t>
      </w:r>
      <w:r w:rsidR="00DE1E8E" w:rsidRPr="008177A3">
        <w:rPr>
          <w:noProof/>
          <w:lang w:eastAsia="zh-CN"/>
        </w:rPr>
        <w:pict>
          <v:shape id="图片 24" o:spid="_x0000_i1116" type="#_x0000_t75" style="width:127.5pt;height:93.75pt;visibility:visible;mso-wrap-style:square">
            <v:imagedata r:id="rId31" o:title=""/>
          </v:shape>
        </w:pic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（</w:t>
      </w:r>
      <w:r w:rsidRPr="00A545F0">
        <w:rPr>
          <w:lang w:eastAsia="zh-CN"/>
        </w:rPr>
        <w:t>2</w:t>
      </w:r>
      <w:r w:rsidRPr="00A545F0">
        <w:rPr>
          <w:lang w:eastAsia="zh-CN"/>
        </w:rPr>
        <w:t>）</w:t>
      </w:r>
      <w:r w:rsidR="00DE1E8E" w:rsidRPr="008177A3">
        <w:rPr>
          <w:noProof/>
          <w:lang w:eastAsia="zh-CN"/>
        </w:rPr>
        <w:pict>
          <v:shape id="图片 25" o:spid="_x0000_i1115" type="#_x0000_t75" style="width:119.25pt;height:90pt;visibility:visible;mso-wrap-style:square">
            <v:imagedata r:id="rId32" o:title=""/>
          </v:shape>
        </w:pic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（</w:t>
      </w:r>
      <w:r w:rsidRPr="00A545F0">
        <w:rPr>
          <w:lang w:eastAsia="zh-CN"/>
        </w:rPr>
        <w:t>3</w:t>
      </w:r>
      <w:r w:rsidRPr="00A545F0">
        <w:rPr>
          <w:lang w:eastAsia="zh-CN"/>
        </w:rPr>
        <w:t>）</w:t>
      </w:r>
      <w:r w:rsidR="00DE1E8E" w:rsidRPr="008177A3">
        <w:rPr>
          <w:noProof/>
          <w:lang w:eastAsia="zh-CN"/>
        </w:rPr>
        <w:pict>
          <v:shape id="图片 26" o:spid="_x0000_i1114" type="#_x0000_t75" style="width:154.5pt;height:87.75pt;visibility:visible;mso-wrap-style:square">
            <v:imagedata r:id="rId33" o:title=""/>
          </v:shape>
        </w:pic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（</w:t>
      </w:r>
      <w:r w:rsidRPr="00A545F0">
        <w:rPr>
          <w:lang w:eastAsia="zh-CN"/>
        </w:rPr>
        <w:t>4</w:t>
      </w:r>
      <w:r w:rsidRPr="00A545F0">
        <w:rPr>
          <w:lang w:eastAsia="zh-CN"/>
        </w:rPr>
        <w:t>）</w:t>
      </w:r>
      <w:r w:rsidR="00DE1E8E" w:rsidRPr="008177A3">
        <w:rPr>
          <w:noProof/>
          <w:lang w:eastAsia="zh-CN"/>
        </w:rPr>
        <w:pict>
          <v:shape id="图片 27" o:spid="_x0000_i1113" type="#_x0000_t75" style="width:153pt;height:90.75pt;visibility:visible;mso-wrap-style:square">
            <v:imagedata r:id="rId34" o:title=""/>
          </v:shape>
        </w:pic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b/>
          <w:bCs/>
          <w:sz w:val="24"/>
          <w:szCs w:val="24"/>
          <w:lang w:eastAsia="zh-CN"/>
        </w:rPr>
        <w:t>六、应用题</w:t>
      </w:r>
      <w:r w:rsidRPr="00A545F0">
        <w:rPr>
          <w:b/>
          <w:bCs/>
          <w:sz w:val="24"/>
          <w:szCs w:val="24"/>
          <w:lang w:eastAsia="zh-CN"/>
        </w:rPr>
        <w:t xml:space="preserve">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lastRenderedPageBreak/>
        <w:t>13.</w:t>
      </w:r>
      <w:r w:rsidRPr="00A545F0">
        <w:rPr>
          <w:lang w:eastAsia="zh-CN"/>
        </w:rPr>
        <w:t>幸福小区绿化，迎春花占绿化面积的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28" o:spid="_x0000_i1112" type="#_x0000_t75" style="width:21.75pt;height:21pt;visibility:visible;mso-wrap-style:square">
            <v:imagedata r:id="rId35" o:title=""/>
          </v:shape>
        </w:pict>
      </w:r>
      <w:r w:rsidRPr="00A545F0">
        <w:rPr>
          <w:lang w:eastAsia="zh-CN"/>
        </w:rPr>
        <w:t>，迎春花樱桃树占绿化面积的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29" o:spid="_x0000_i1111" type="#_x0000_t75" style="width:21.75pt;height:21pt;visibility:visible;mso-wrap-style:square">
            <v:imagedata r:id="rId36" o:title=""/>
          </v:shape>
        </w:pict>
      </w:r>
      <w:r w:rsidRPr="00A545F0">
        <w:rPr>
          <w:lang w:eastAsia="zh-CN"/>
        </w:rPr>
        <w:t>，李子树占绿化面积的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30" o:spid="_x0000_i1110" type="#_x0000_t75" style="width:21.75pt;height:21pt;visibility:visible;mso-wrap-style:square">
            <v:imagedata r:id="rId36" o:title=""/>
          </v:shape>
        </w:pict>
      </w:r>
      <w:r w:rsidRPr="00A545F0">
        <w:rPr>
          <w:lang w:eastAsia="zh-CN"/>
        </w:rPr>
        <w:t>，这三种树占绿化面积的几分之几？</w:t>
      </w:r>
      <w:r w:rsidRPr="00A545F0">
        <w:rPr>
          <w:lang w:eastAsia="zh-CN"/>
        </w:rPr>
        <w:br/>
        <w:t xml:space="preserve"> 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14.</w:t>
      </w:r>
      <w:r w:rsidRPr="00A545F0">
        <w:rPr>
          <w:lang w:eastAsia="zh-CN"/>
        </w:rPr>
        <w:t>浓度为</w:t>
      </w:r>
      <w:r w:rsidRPr="00A545F0">
        <w:rPr>
          <w:lang w:eastAsia="zh-CN"/>
        </w:rPr>
        <w:t>25%</w:t>
      </w:r>
      <w:r w:rsidRPr="00A545F0">
        <w:rPr>
          <w:lang w:eastAsia="zh-CN"/>
        </w:rPr>
        <w:t>的盐水</w:t>
      </w:r>
      <w:r w:rsidRPr="00A545F0">
        <w:rPr>
          <w:lang w:eastAsia="zh-CN"/>
        </w:rPr>
        <w:t>60</w:t>
      </w:r>
      <w:r w:rsidRPr="00A545F0">
        <w:rPr>
          <w:lang w:eastAsia="zh-CN"/>
        </w:rPr>
        <w:t>克，要稀释成浓度为</w:t>
      </w:r>
      <w:r w:rsidRPr="00A545F0">
        <w:rPr>
          <w:lang w:eastAsia="zh-CN"/>
        </w:rPr>
        <w:t>6%</w:t>
      </w:r>
      <w:r w:rsidRPr="00A545F0">
        <w:rPr>
          <w:lang w:eastAsia="zh-CN"/>
        </w:rPr>
        <w:t>的盐水需加水多少克？</w:t>
      </w:r>
      <w:r w:rsidRPr="00A545F0">
        <w:rPr>
          <w:lang w:eastAsia="zh-CN"/>
        </w:rPr>
        <w:t xml:space="preserve">    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lang w:eastAsia="zh-CN"/>
        </w:rPr>
        <w:br w:type="page"/>
      </w:r>
    </w:p>
    <w:p w:rsidR="00AE7755" w:rsidRPr="00A545F0" w:rsidRDefault="00A545F0" w:rsidP="00A545F0">
      <w:pPr>
        <w:spacing w:line="360" w:lineRule="auto"/>
        <w:jc w:val="center"/>
        <w:rPr>
          <w:lang w:eastAsia="zh-CN"/>
        </w:rPr>
      </w:pPr>
      <w:r w:rsidRPr="00A545F0">
        <w:rPr>
          <w:b/>
          <w:bCs/>
          <w:sz w:val="28"/>
          <w:szCs w:val="28"/>
          <w:lang w:eastAsia="zh-CN"/>
        </w:rPr>
        <w:t>参考答案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lang w:eastAsia="zh-CN"/>
        </w:rPr>
        <w:t>一、单选题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1.</w:t>
      </w:r>
      <w:r w:rsidRPr="00A545F0">
        <w:rPr>
          <w:lang w:eastAsia="zh-CN"/>
        </w:rPr>
        <w:t>【答案】</w:t>
      </w:r>
      <w:r w:rsidRPr="00A545F0">
        <w:rPr>
          <w:lang w:eastAsia="zh-CN"/>
        </w:rPr>
        <w:t xml:space="preserve"> A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【解析】【解答】把一条线段平均分成</w:t>
      </w:r>
      <w:r w:rsidRPr="00A545F0">
        <w:rPr>
          <w:lang w:eastAsia="zh-CN"/>
        </w:rPr>
        <w:t>7</w:t>
      </w:r>
      <w:r w:rsidRPr="00A545F0">
        <w:rPr>
          <w:lang w:eastAsia="zh-CN"/>
        </w:rPr>
        <w:t>份，每份是它的</w:t>
      </w:r>
      <w:r w:rsidR="00DE1E8E" w:rsidRPr="008177A3">
        <w:rPr>
          <w:noProof/>
          <w:lang w:eastAsia="zh-CN"/>
        </w:rPr>
        <w:pict>
          <v:shape id="图片 31" o:spid="_x0000_i1109" type="#_x0000_t75" style="width:9.75pt;height:21pt;visibility:visible;mso-wrap-style:square">
            <v:imagedata r:id="rId37" o:title=""/>
          </v:shape>
        </w:pict>
      </w:r>
      <w:r w:rsidRPr="00A545F0">
        <w:rPr>
          <w:lang w:eastAsia="zh-CN"/>
        </w:rPr>
        <w:t>。</w:t>
      </w:r>
      <w:r w:rsidRPr="00A545F0">
        <w:rPr>
          <w:lang w:eastAsia="zh-CN"/>
        </w:rPr>
        <w:br/>
      </w:r>
      <w:r w:rsidRPr="00A545F0">
        <w:rPr>
          <w:lang w:eastAsia="zh-CN"/>
        </w:rPr>
        <w:t>故答案为：</w:t>
      </w:r>
      <w:r w:rsidRPr="00A545F0">
        <w:rPr>
          <w:lang w:eastAsia="zh-CN"/>
        </w:rPr>
        <w:t>A</w:t>
      </w:r>
      <w:r w:rsidRPr="00A545F0">
        <w:rPr>
          <w:lang w:eastAsia="zh-CN"/>
        </w:rPr>
        <w:t>。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【分析】将这条线段看作单位</w:t>
      </w:r>
      <w:r w:rsidRPr="00A545F0">
        <w:rPr>
          <w:lang w:eastAsia="zh-CN"/>
        </w:rPr>
        <w:t>1</w:t>
      </w:r>
      <w:r w:rsidRPr="00A545F0">
        <w:rPr>
          <w:lang w:eastAsia="zh-CN"/>
        </w:rPr>
        <w:t>，将其平均分成</w:t>
      </w:r>
      <w:r w:rsidRPr="00A545F0">
        <w:rPr>
          <w:lang w:eastAsia="zh-CN"/>
        </w:rPr>
        <w:t>7</w:t>
      </w:r>
      <w:r w:rsidRPr="00A545F0">
        <w:rPr>
          <w:lang w:eastAsia="zh-CN"/>
        </w:rPr>
        <w:t>份，其中每份占全长的</w:t>
      </w:r>
      <w:r w:rsidR="00DE1E8E" w:rsidRPr="008177A3">
        <w:rPr>
          <w:noProof/>
          <w:lang w:eastAsia="zh-CN"/>
        </w:rPr>
        <w:pict>
          <v:shape id="图片 32" o:spid="_x0000_i1108" type="#_x0000_t75" style="width:9.75pt;height:21pt;visibility:visible;mso-wrap-style:square">
            <v:imagedata r:id="rId37" o:title=""/>
          </v:shape>
        </w:pict>
      </w:r>
      <w:r w:rsidRPr="00A545F0">
        <w:rPr>
          <w:lang w:eastAsia="zh-CN"/>
        </w:rPr>
        <w:t>，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由此即可得出答案。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2.</w:t>
      </w:r>
      <w:r w:rsidRPr="00A545F0">
        <w:rPr>
          <w:lang w:eastAsia="zh-CN"/>
        </w:rPr>
        <w:t>【答案】</w:t>
      </w:r>
      <w:r w:rsidRPr="00A545F0">
        <w:rPr>
          <w:lang w:eastAsia="zh-CN"/>
        </w:rPr>
        <w:t xml:space="preserve">C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【解析】【解答】解：</w:t>
      </w:r>
      <w:r w:rsidRPr="00A545F0">
        <w:rPr>
          <w:lang w:eastAsia="zh-CN"/>
        </w:rPr>
        <w:t>1</w:t>
      </w:r>
      <w:r w:rsidRPr="00A545F0">
        <w:rPr>
          <w:lang w:eastAsia="zh-CN"/>
        </w:rPr>
        <w:t>小时</w:t>
      </w:r>
      <w:r w:rsidRPr="00A545F0">
        <w:rPr>
          <w:lang w:eastAsia="zh-CN"/>
        </w:rPr>
        <w:t>=60</w:t>
      </w:r>
      <w:r w:rsidRPr="00A545F0">
        <w:rPr>
          <w:lang w:eastAsia="zh-CN"/>
        </w:rPr>
        <w:t>分钟，所以</w:t>
      </w:r>
      <w:r w:rsidRPr="00A545F0">
        <w:rPr>
          <w:lang w:eastAsia="zh-CN"/>
        </w:rPr>
        <w:t>37</w:t>
      </w:r>
      <w:r w:rsidRPr="00A545F0">
        <w:rPr>
          <w:lang w:eastAsia="zh-CN"/>
        </w:rPr>
        <w:t>分钟是</w:t>
      </w:r>
      <w:r w:rsidRPr="00A545F0">
        <w:rPr>
          <w:lang w:eastAsia="zh-CN"/>
        </w:rPr>
        <w:t>1</w:t>
      </w:r>
      <w:r w:rsidRPr="00A545F0">
        <w:rPr>
          <w:lang w:eastAsia="zh-CN"/>
        </w:rPr>
        <w:t>小时的</w:t>
      </w:r>
      <w:r w:rsidR="00DE1E8E" w:rsidRPr="008177A3">
        <w:rPr>
          <w:noProof/>
          <w:lang w:eastAsia="zh-CN"/>
        </w:rPr>
        <w:pict>
          <v:shape id="图片 33" o:spid="_x0000_i1107" type="#_x0000_t75" style="width:15.75pt;height:21pt;visibility:visible;mso-wrap-style:square">
            <v:imagedata r:id="rId17" o:title=""/>
          </v:shape>
        </w:pict>
      </w:r>
      <w:r w:rsidRPr="00A545F0">
        <w:rPr>
          <w:lang w:eastAsia="zh-CN"/>
        </w:rPr>
        <w:t>。</w:t>
      </w:r>
      <w:r w:rsidRPr="00A545F0">
        <w:rPr>
          <w:lang w:eastAsia="zh-CN"/>
        </w:rPr>
        <w:br/>
      </w:r>
      <w:r w:rsidRPr="00A545F0">
        <w:rPr>
          <w:lang w:eastAsia="zh-CN"/>
        </w:rPr>
        <w:t>故答案为：</w:t>
      </w:r>
      <w:r w:rsidRPr="00A545F0">
        <w:rPr>
          <w:lang w:eastAsia="zh-CN"/>
        </w:rPr>
        <w:t>C</w:t>
      </w:r>
      <w:r w:rsidRPr="00A545F0">
        <w:rPr>
          <w:lang w:eastAsia="zh-CN"/>
        </w:rPr>
        <w:t>。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【分析】求一个数是另一个数的几分之几，用这个数除以另一个数。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3.</w:t>
      </w:r>
      <w:r w:rsidRPr="00A545F0">
        <w:rPr>
          <w:lang w:eastAsia="zh-CN"/>
        </w:rPr>
        <w:t>【答案】</w:t>
      </w:r>
      <w:r w:rsidRPr="00A545F0">
        <w:rPr>
          <w:lang w:eastAsia="zh-CN"/>
        </w:rPr>
        <w:t xml:space="preserve"> B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【解析】【解答】解：小丽其中</w:t>
      </w:r>
      <w:r w:rsidRPr="00A545F0">
        <w:rPr>
          <w:lang w:eastAsia="zh-CN"/>
        </w:rPr>
        <w:t>3</w:t>
      </w:r>
      <w:r w:rsidRPr="00A545F0">
        <w:rPr>
          <w:lang w:eastAsia="zh-CN"/>
        </w:rPr>
        <w:t>天看了这本书的</w:t>
      </w:r>
      <w:r w:rsidR="00DE1E8E" w:rsidRPr="008177A3">
        <w:rPr>
          <w:noProof/>
          <w:lang w:eastAsia="zh-CN"/>
        </w:rPr>
        <w:pict>
          <v:shape id="图片 34" o:spid="_x0000_i1106" type="#_x0000_t75" style="width:9.75pt;height:21pt;visibility:visible;mso-wrap-style:square">
            <v:imagedata r:id="rId38" o:title=""/>
          </v:shape>
        </w:pict>
      </w:r>
      <w:r w:rsidRPr="00A545F0">
        <w:rPr>
          <w:lang w:eastAsia="zh-CN"/>
        </w:rPr>
        <w:t>。</w:t>
      </w:r>
      <w:r w:rsidRPr="00A545F0">
        <w:rPr>
          <w:lang w:eastAsia="zh-CN"/>
        </w:rPr>
        <w:br/>
        <w:t xml:space="preserve"> </w:t>
      </w:r>
      <w:r w:rsidRPr="00A545F0">
        <w:rPr>
          <w:lang w:eastAsia="zh-CN"/>
        </w:rPr>
        <w:t>故答案为：</w:t>
      </w:r>
      <w:r w:rsidRPr="00A545F0">
        <w:rPr>
          <w:lang w:eastAsia="zh-CN"/>
        </w:rPr>
        <w:t>B</w:t>
      </w:r>
      <w:r w:rsidRPr="00A545F0">
        <w:rPr>
          <w:lang w:eastAsia="zh-CN"/>
        </w:rPr>
        <w:t>。</w:t>
      </w:r>
      <w:r w:rsidRPr="00A545F0">
        <w:rPr>
          <w:lang w:eastAsia="zh-CN"/>
        </w:rPr>
        <w:t xml:space="preserve">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【分析】小丽每天看的页数相等，一个星期有</w:t>
      </w:r>
      <w:r w:rsidRPr="00A545F0">
        <w:rPr>
          <w:lang w:eastAsia="zh-CN"/>
        </w:rPr>
        <w:t>7</w:t>
      </w:r>
      <w:r w:rsidRPr="00A545F0">
        <w:rPr>
          <w:lang w:eastAsia="zh-CN"/>
        </w:rPr>
        <w:t>天，那么他</w:t>
      </w:r>
      <w:r w:rsidRPr="00A545F0">
        <w:rPr>
          <w:lang w:eastAsia="zh-CN"/>
        </w:rPr>
        <w:t>3</w:t>
      </w:r>
      <w:r w:rsidRPr="00A545F0">
        <w:rPr>
          <w:lang w:eastAsia="zh-CN"/>
        </w:rPr>
        <w:t>天看了这本书的</w:t>
      </w:r>
      <w:r w:rsidR="00DE1E8E" w:rsidRPr="008177A3">
        <w:rPr>
          <w:noProof/>
          <w:lang w:eastAsia="zh-CN"/>
        </w:rPr>
        <w:pict>
          <v:shape id="图片 35" o:spid="_x0000_i1105" type="#_x0000_t75" style="width:9.75pt;height:21pt;visibility:visible;mso-wrap-style:square">
            <v:imagedata r:id="rId38" o:title=""/>
          </v:shape>
        </w:pict>
      </w:r>
      <w:r w:rsidRPr="00A545F0">
        <w:rPr>
          <w:lang w:eastAsia="zh-CN"/>
        </w:rPr>
        <w:t>。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lang w:eastAsia="zh-CN"/>
        </w:rPr>
        <w:t>二、判断题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4.</w:t>
      </w:r>
      <w:r w:rsidRPr="00A545F0">
        <w:rPr>
          <w:lang w:eastAsia="zh-CN"/>
        </w:rPr>
        <w:t>【答案】正确</w:t>
      </w:r>
      <w:r w:rsidRPr="00A545F0">
        <w:rPr>
          <w:lang w:eastAsia="zh-CN"/>
        </w:rPr>
        <w:t xml:space="preserve">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【解析】【解答】</w:t>
      </w:r>
      <w:r w:rsidRPr="00A545F0">
        <w:rPr>
          <w:lang w:eastAsia="zh-CN"/>
        </w:rPr>
        <w:t>1-</w:t>
      </w:r>
      <w:r w:rsidR="00DE1E8E" w:rsidRPr="008177A3">
        <w:rPr>
          <w:noProof/>
          <w:lang w:eastAsia="zh-CN"/>
        </w:rPr>
        <w:pict>
          <v:shape id="图片 36" o:spid="_x0000_i1104" type="#_x0000_t75" style="width:9.75pt;height:21pt;visibility:visible;mso-wrap-style:square">
            <v:imagedata r:id="rId28" o:title=""/>
          </v:shape>
        </w:pict>
      </w:r>
      <w:r w:rsidRPr="00A545F0">
        <w:rPr>
          <w:lang w:eastAsia="zh-CN"/>
        </w:rPr>
        <w:t>=</w:t>
      </w:r>
      <w:r w:rsidR="00DE1E8E" w:rsidRPr="008177A3">
        <w:rPr>
          <w:noProof/>
          <w:lang w:eastAsia="zh-CN"/>
        </w:rPr>
        <w:pict>
          <v:shape id="图片 37" o:spid="_x0000_i1103" type="#_x0000_t75" style="width:9.75pt;height:20.25pt;visibility:visible;mso-wrap-style:square">
            <v:imagedata r:id="rId39" o:title=""/>
          </v:shape>
        </w:pict>
      </w:r>
      <w:r w:rsidRPr="00A545F0">
        <w:rPr>
          <w:lang w:eastAsia="zh-CN"/>
        </w:rPr>
        <w:t>，</w:t>
      </w:r>
      <w:r w:rsidR="00DE1E8E" w:rsidRPr="008177A3">
        <w:rPr>
          <w:noProof/>
          <w:lang w:eastAsia="zh-CN"/>
        </w:rPr>
        <w:pict>
          <v:shape id="图片 38" o:spid="_x0000_i1102" type="#_x0000_t75" style="width:9.75pt;height:20.25pt;visibility:visible;mso-wrap-style:square">
            <v:imagedata r:id="rId39" o:title=""/>
          </v:shape>
        </w:pict>
      </w:r>
      <w:r w:rsidRPr="00A545F0">
        <w:rPr>
          <w:lang w:eastAsia="zh-CN"/>
        </w:rPr>
        <w:t>＞</w:t>
      </w:r>
      <w:r w:rsidR="00DE1E8E" w:rsidRPr="008177A3">
        <w:rPr>
          <w:noProof/>
          <w:lang w:eastAsia="zh-CN"/>
        </w:rPr>
        <w:pict>
          <v:shape id="图片 39" o:spid="_x0000_i1101" type="#_x0000_t75" style="width:9.75pt;height:21pt;visibility:visible;mso-wrap-style:square">
            <v:imagedata r:id="rId28" o:title=""/>
          </v:shape>
        </w:pict>
      </w:r>
      <w:r w:rsidRPr="00A545F0">
        <w:rPr>
          <w:lang w:eastAsia="zh-CN"/>
        </w:rPr>
        <w:t>，剩下的比用去的多，原题说法正确</w:t>
      </w:r>
      <w:r w:rsidRPr="00A545F0">
        <w:rPr>
          <w:lang w:eastAsia="zh-CN"/>
        </w:rPr>
        <w:t>.</w:t>
      </w:r>
      <w:r w:rsidRPr="00A545F0">
        <w:rPr>
          <w:lang w:eastAsia="zh-CN"/>
        </w:rPr>
        <w:br/>
      </w:r>
      <w:r w:rsidRPr="00A545F0">
        <w:rPr>
          <w:lang w:eastAsia="zh-CN"/>
        </w:rPr>
        <w:t>故答案为：正确</w:t>
      </w:r>
      <w:r w:rsidRPr="00A545F0">
        <w:rPr>
          <w:lang w:eastAsia="zh-CN"/>
        </w:rPr>
        <w:t>.</w:t>
      </w:r>
      <w:r w:rsidRPr="00A545F0">
        <w:rPr>
          <w:lang w:eastAsia="zh-CN"/>
        </w:rPr>
        <w:t>【分析】根据题意可知，把这桶油的总量看作单位</w:t>
      </w:r>
      <w:r w:rsidRPr="00A545F0">
        <w:rPr>
          <w:lang w:eastAsia="zh-CN"/>
        </w:rPr>
        <w:t>“1”</w:t>
      </w:r>
      <w:r w:rsidRPr="00A545F0">
        <w:rPr>
          <w:lang w:eastAsia="zh-CN"/>
        </w:rPr>
        <w:t>，先求出剩下的分率，用总量</w:t>
      </w:r>
      <w:r w:rsidRPr="00A545F0">
        <w:rPr>
          <w:lang w:eastAsia="zh-CN"/>
        </w:rPr>
        <w:t>-</w:t>
      </w:r>
      <w:r w:rsidRPr="00A545F0">
        <w:rPr>
          <w:lang w:eastAsia="zh-CN"/>
        </w:rPr>
        <w:t>用去的分率</w:t>
      </w:r>
      <w:r w:rsidRPr="00A545F0">
        <w:rPr>
          <w:lang w:eastAsia="zh-CN"/>
        </w:rPr>
        <w:t>=</w:t>
      </w:r>
      <w:r w:rsidRPr="00A545F0">
        <w:rPr>
          <w:lang w:eastAsia="zh-CN"/>
        </w:rPr>
        <w:t>剩下的分率，然后再对比即可解答</w:t>
      </w:r>
      <w:r w:rsidRPr="00A545F0">
        <w:rPr>
          <w:lang w:eastAsia="zh-CN"/>
        </w:rPr>
        <w:t>.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5.</w:t>
      </w:r>
      <w:r w:rsidRPr="00A545F0">
        <w:rPr>
          <w:lang w:eastAsia="zh-CN"/>
        </w:rPr>
        <w:t>【答案】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正确</w:t>
      </w:r>
      <w:r w:rsidRPr="00A545F0">
        <w:rPr>
          <w:lang w:eastAsia="zh-CN"/>
        </w:rPr>
        <w:t xml:space="preserve">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【解析】【解答】解：把一根绳子平均分分成</w:t>
      </w:r>
      <w:r w:rsidRPr="00A545F0">
        <w:rPr>
          <w:lang w:eastAsia="zh-CN"/>
        </w:rPr>
        <w:t>6</w:t>
      </w:r>
      <w:r w:rsidRPr="00A545F0">
        <w:rPr>
          <w:lang w:eastAsia="zh-CN"/>
        </w:rPr>
        <w:t>段，每段是它的</w:t>
      </w:r>
      <w:r w:rsidR="00DE1E8E" w:rsidRPr="008177A3">
        <w:rPr>
          <w:noProof/>
          <w:lang w:eastAsia="zh-CN"/>
        </w:rPr>
        <w:pict>
          <v:shape id="图片 40" o:spid="_x0000_i1100" type="#_x0000_t75" style="width:9.75pt;height:21pt;visibility:visible;mso-wrap-style:square">
            <v:imagedata r:id="rId11" o:title=""/>
          </v:shape>
        </w:pict>
      </w:r>
      <w:r w:rsidRPr="00A545F0">
        <w:rPr>
          <w:lang w:eastAsia="zh-CN"/>
        </w:rPr>
        <w:t>。</w:t>
      </w:r>
      <w:r w:rsidRPr="00A545F0">
        <w:rPr>
          <w:lang w:eastAsia="zh-CN"/>
        </w:rPr>
        <w:br/>
        <w:t xml:space="preserve"> </w:t>
      </w:r>
      <w:r w:rsidRPr="00A545F0">
        <w:rPr>
          <w:lang w:eastAsia="zh-CN"/>
        </w:rPr>
        <w:t>故答案为：正确。</w:t>
      </w:r>
      <w:r w:rsidRPr="00A545F0">
        <w:rPr>
          <w:lang w:eastAsia="zh-CN"/>
        </w:rPr>
        <w:br/>
        <w:t xml:space="preserve"> </w:t>
      </w:r>
      <w:r w:rsidRPr="00A545F0">
        <w:rPr>
          <w:lang w:eastAsia="zh-CN"/>
        </w:rPr>
        <w:t>【分析】把一个量平均分成几份，每份的量是这个量的</w:t>
      </w:r>
      <w:r w:rsidR="00DE1E8E" w:rsidRPr="008177A3">
        <w:rPr>
          <w:noProof/>
          <w:lang w:eastAsia="zh-CN"/>
        </w:rPr>
        <w:pict>
          <v:shape id="图片 41" o:spid="_x0000_i1099" type="#_x0000_t75" style="width:87.75pt;height:24pt;visibility:visible;mso-wrap-style:square">
            <v:imagedata r:id="rId40" o:title=""/>
          </v:shape>
        </w:pict>
      </w:r>
      <w:r w:rsidRPr="00A545F0">
        <w:rPr>
          <w:lang w:eastAsia="zh-CN"/>
        </w:rPr>
        <w:t>。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6.</w:t>
      </w:r>
      <w:r w:rsidRPr="00A545F0">
        <w:rPr>
          <w:lang w:eastAsia="zh-CN"/>
        </w:rPr>
        <w:t>【答案】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正确</w:t>
      </w:r>
      <w:r w:rsidRPr="00A545F0">
        <w:rPr>
          <w:lang w:eastAsia="zh-CN"/>
        </w:rPr>
        <w:t xml:space="preserve">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【解析】【解答】</w:t>
      </w:r>
      <w:r w:rsidRPr="00A545F0">
        <w:rPr>
          <w:lang w:eastAsia="zh-CN"/>
        </w:rPr>
        <w:t>36</w:t>
      </w:r>
      <w:r w:rsidR="00DE1E8E" w:rsidRPr="008177A3">
        <w:rPr>
          <w:noProof/>
          <w:lang w:eastAsia="zh-CN"/>
        </w:rPr>
        <w:pict>
          <v:shape id="图片 42" o:spid="_x0000_i1098" type="#_x0000_t75" style="width:25.5pt;height:9.75pt;visibility:visible;mso-wrap-style:square">
            <v:imagedata r:id="rId41" o:title=""/>
          </v:shape>
        </w:pict>
      </w:r>
      <w:r w:rsidRPr="00A545F0">
        <w:rPr>
          <w:lang w:eastAsia="zh-CN"/>
        </w:rPr>
        <w:t>=72%</w:t>
      </w:r>
      <w:r w:rsidRPr="00A545F0">
        <w:rPr>
          <w:lang w:eastAsia="zh-CN"/>
        </w:rPr>
        <w:t>，所以题中的说法正确。</w:t>
      </w:r>
      <w:r w:rsidRPr="00A545F0">
        <w:rPr>
          <w:lang w:eastAsia="zh-CN"/>
        </w:rPr>
        <w:t xml:space="preserve">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【分析】出米率</w:t>
      </w:r>
      <w:r w:rsidRPr="00A545F0">
        <w:rPr>
          <w:lang w:eastAsia="zh-CN"/>
        </w:rPr>
        <w:t>=</w:t>
      </w:r>
      <w:r w:rsidRPr="00A545F0">
        <w:rPr>
          <w:lang w:eastAsia="zh-CN"/>
        </w:rPr>
        <w:t>米的质量</w:t>
      </w:r>
      <w:r w:rsidR="00DE1E8E" w:rsidRPr="008177A3">
        <w:rPr>
          <w:noProof/>
          <w:lang w:eastAsia="zh-CN"/>
        </w:rPr>
        <w:pict>
          <v:shape id="图片 43" o:spid="_x0000_i1097" type="#_x0000_t75" style="width:12.75pt;height:6.75pt;visibility:visible;mso-wrap-style:square">
            <v:imagedata r:id="rId42" o:title=""/>
          </v:shape>
        </w:pict>
      </w:r>
      <w:r w:rsidRPr="00A545F0">
        <w:rPr>
          <w:lang w:eastAsia="zh-CN"/>
        </w:rPr>
        <w:t>稻谷的质量。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lang w:eastAsia="zh-CN"/>
        </w:rPr>
        <w:lastRenderedPageBreak/>
        <w:t>三、填空题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7.</w:t>
      </w:r>
      <w:r w:rsidRPr="00A545F0">
        <w:rPr>
          <w:lang w:eastAsia="zh-CN"/>
        </w:rPr>
        <w:t>【答案】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44" o:spid="_x0000_i1096" type="#_x0000_t75" style="width:15pt;height:21pt;visibility:visible;mso-wrap-style:square">
            <v:imagedata r:id="rId43" o:title=""/>
          </v:shape>
        </w:pict>
      </w:r>
    </w:p>
    <w:p w:rsidR="00A545F0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【解析】【解答］解：</w:t>
      </w:r>
      <w:r w:rsidR="00DE1E8E" w:rsidRPr="008177A3">
        <w:rPr>
          <w:noProof/>
          <w:lang w:eastAsia="zh-CN"/>
        </w:rPr>
        <w:pict>
          <v:shape id="图片 45" o:spid="_x0000_i1095" type="#_x0000_t75" style="width:82.5pt;height:21pt;visibility:visible;mso-wrap-style:square">
            <v:imagedata r:id="rId44" o:title=""/>
          </v:shape>
        </w:pict>
      </w:r>
      <w:r w:rsidRPr="00A545F0">
        <w:rPr>
          <w:lang w:eastAsia="zh-CN"/>
        </w:rPr>
        <w:t>；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故答案为：</w:t>
      </w:r>
      <w:r w:rsidR="00DE1E8E" w:rsidRPr="008177A3">
        <w:rPr>
          <w:noProof/>
          <w:lang w:eastAsia="zh-CN"/>
        </w:rPr>
        <w:pict>
          <v:shape id="图片 46" o:spid="_x0000_i1094" type="#_x0000_t75" style="width:15.75pt;height:21pt;visibility:visible;mso-wrap-style:square">
            <v:imagedata r:id="rId45" o:title=""/>
          </v:shape>
        </w:pict>
      </w:r>
      <w:r w:rsidRPr="00A545F0">
        <w:rPr>
          <w:lang w:eastAsia="zh-CN"/>
        </w:rPr>
        <w:t>.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【分析】本题考查的主要内容是分数除法计算问题，根据女生人数</w:t>
      </w:r>
      <w:r w:rsidRPr="00A545F0">
        <w:rPr>
          <w:lang w:eastAsia="zh-CN"/>
        </w:rPr>
        <w:t>÷</w:t>
      </w:r>
      <w:r w:rsidRPr="00A545F0">
        <w:rPr>
          <w:lang w:eastAsia="zh-CN"/>
        </w:rPr>
        <w:t>全班人数进行解答即可</w:t>
      </w:r>
      <w:r w:rsidRPr="00A545F0">
        <w:rPr>
          <w:lang w:eastAsia="zh-CN"/>
        </w:rPr>
        <w:t>.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8.</w:t>
      </w:r>
      <w:r w:rsidRPr="00A545F0">
        <w:rPr>
          <w:lang w:eastAsia="zh-CN"/>
        </w:rPr>
        <w:t>【答案】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47" o:spid="_x0000_i1093" type="#_x0000_t75" style="width:12pt;height:27pt;visibility:visible;mso-wrap-style:square">
            <v:imagedata r:id="rId46" o:title=""/>
          </v:shape>
        </w:pict>
      </w:r>
      <w:r w:rsidRPr="00A545F0">
        <w:rPr>
          <w:lang w:eastAsia="zh-CN"/>
        </w:rPr>
        <w:t>；</w:t>
      </w:r>
      <w:r w:rsidR="00DE1E8E" w:rsidRPr="008177A3">
        <w:rPr>
          <w:noProof/>
          <w:lang w:eastAsia="zh-CN"/>
        </w:rPr>
        <w:pict>
          <v:shape id="图片 48" o:spid="_x0000_i1092" type="#_x0000_t75" style="width:12pt;height:27pt;visibility:visible;mso-wrap-style:square">
            <v:imagedata r:id="rId47" o:title=""/>
          </v:shape>
        </w:pict>
      </w:r>
      <w:r w:rsidRPr="00A545F0">
        <w:rPr>
          <w:lang w:eastAsia="zh-CN"/>
        </w:rPr>
        <w:t>；</w:t>
      </w:r>
      <w:r w:rsidR="00DE1E8E" w:rsidRPr="008177A3">
        <w:rPr>
          <w:noProof/>
          <w:lang w:eastAsia="zh-CN"/>
        </w:rPr>
        <w:pict>
          <v:shape id="图片 49" o:spid="_x0000_i1091" type="#_x0000_t75" style="width:11.25pt;height:27pt;visibility:visible;mso-wrap-style:square">
            <v:imagedata r:id="rId48" o:title=""/>
          </v:shape>
        </w:pic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【解析】【解答】解：第一幅图中，圈起来的占总数的</w:t>
      </w:r>
      <w:r w:rsidR="00DE1E8E" w:rsidRPr="008177A3">
        <w:rPr>
          <w:noProof/>
          <w:lang w:eastAsia="zh-CN"/>
        </w:rPr>
        <w:pict>
          <v:shape id="图片 50" o:spid="_x0000_i1090" type="#_x0000_t75" style="width:9.75pt;height:21pt;visibility:visible;mso-wrap-style:square">
            <v:imagedata r:id="rId49" o:title=""/>
          </v:shape>
        </w:pict>
      </w:r>
      <w:r w:rsidRPr="00A545F0">
        <w:rPr>
          <w:lang w:eastAsia="zh-CN"/>
        </w:rPr>
        <w:t>；第二幅图中，圈起来的占总数的</w:t>
      </w:r>
      <w:r w:rsidR="00DE1E8E" w:rsidRPr="008177A3">
        <w:rPr>
          <w:noProof/>
          <w:lang w:eastAsia="zh-CN"/>
        </w:rPr>
        <w:pict>
          <v:shape id="图片 51" o:spid="_x0000_i1089" type="#_x0000_t75" style="width:9.75pt;height:21pt;visibility:visible;mso-wrap-style:square">
            <v:imagedata r:id="rId50" o:title=""/>
          </v:shape>
        </w:pict>
      </w:r>
      <w:r w:rsidRPr="00A545F0">
        <w:rPr>
          <w:lang w:eastAsia="zh-CN"/>
        </w:rPr>
        <w:t>；第三幅图中，圈起来的占总数的</w:t>
      </w:r>
      <w:r w:rsidR="00DE1E8E" w:rsidRPr="008177A3">
        <w:rPr>
          <w:noProof/>
          <w:lang w:eastAsia="zh-CN"/>
        </w:rPr>
        <w:pict>
          <v:shape id="图片 52" o:spid="_x0000_i1088" type="#_x0000_t75" style="width:9.75pt;height:21pt;visibility:visible;mso-wrap-style:square">
            <v:imagedata r:id="rId51" o:title=""/>
          </v:shape>
        </w:pict>
      </w:r>
      <w:r w:rsidRPr="00A545F0">
        <w:rPr>
          <w:lang w:eastAsia="zh-CN"/>
        </w:rPr>
        <w:t>。</w:t>
      </w:r>
      <w:r w:rsidRPr="00A545F0">
        <w:rPr>
          <w:lang w:eastAsia="zh-CN"/>
        </w:rPr>
        <w:br/>
      </w:r>
      <w:r w:rsidRPr="00A545F0">
        <w:rPr>
          <w:lang w:eastAsia="zh-CN"/>
        </w:rPr>
        <w:t>故答案为：</w:t>
      </w:r>
      <w:r w:rsidR="00DE1E8E" w:rsidRPr="008177A3">
        <w:rPr>
          <w:noProof/>
          <w:lang w:eastAsia="zh-CN"/>
        </w:rPr>
        <w:pict>
          <v:shape id="图片 53" o:spid="_x0000_i1087" type="#_x0000_t75" style="width:9.75pt;height:21pt;visibility:visible;mso-wrap-style:square">
            <v:imagedata r:id="rId49" o:title=""/>
          </v:shape>
        </w:pict>
      </w:r>
      <w:r w:rsidRPr="00A545F0">
        <w:rPr>
          <w:lang w:eastAsia="zh-CN"/>
        </w:rPr>
        <w:t>；</w:t>
      </w:r>
      <w:r w:rsidR="00DE1E8E" w:rsidRPr="008177A3">
        <w:rPr>
          <w:noProof/>
          <w:lang w:eastAsia="zh-CN"/>
        </w:rPr>
        <w:pict>
          <v:shape id="图片 54" o:spid="_x0000_i1086" type="#_x0000_t75" style="width:9.75pt;height:21pt;visibility:visible;mso-wrap-style:square">
            <v:imagedata r:id="rId50" o:title=""/>
          </v:shape>
        </w:pict>
      </w:r>
      <w:r w:rsidRPr="00A545F0">
        <w:rPr>
          <w:lang w:eastAsia="zh-CN"/>
        </w:rPr>
        <w:t>；</w:t>
      </w:r>
      <w:r w:rsidR="00DE1E8E" w:rsidRPr="008177A3">
        <w:rPr>
          <w:noProof/>
          <w:lang w:eastAsia="zh-CN"/>
        </w:rPr>
        <w:pict>
          <v:shape id="图片 55" o:spid="_x0000_i1085" type="#_x0000_t75" style="width:9.75pt;height:21pt;visibility:visible;mso-wrap-style:square">
            <v:imagedata r:id="rId51" o:title=""/>
          </v:shape>
        </w:pict>
      </w:r>
      <w:r w:rsidRPr="00A545F0">
        <w:rPr>
          <w:lang w:eastAsia="zh-CN"/>
        </w:rPr>
        <w:t>。</w:t>
      </w:r>
      <w:r w:rsidRPr="00A545F0">
        <w:rPr>
          <w:lang w:eastAsia="zh-CN"/>
        </w:rPr>
        <w:br/>
      </w:r>
      <w:r w:rsidRPr="00A545F0">
        <w:rPr>
          <w:lang w:eastAsia="zh-CN"/>
        </w:rPr>
        <w:t>【分析】第一幅图中，星星被平均分成了</w:t>
      </w:r>
      <w:r w:rsidRPr="00A545F0">
        <w:rPr>
          <w:lang w:eastAsia="zh-CN"/>
        </w:rPr>
        <w:t>4</w:t>
      </w:r>
      <w:r w:rsidRPr="00A545F0">
        <w:rPr>
          <w:lang w:eastAsia="zh-CN"/>
        </w:rPr>
        <w:t>列，圈住了</w:t>
      </w:r>
      <w:r w:rsidRPr="00A545F0">
        <w:rPr>
          <w:lang w:eastAsia="zh-CN"/>
        </w:rPr>
        <w:t>1</w:t>
      </w:r>
      <w:r w:rsidRPr="00A545F0">
        <w:rPr>
          <w:lang w:eastAsia="zh-CN"/>
        </w:rPr>
        <w:t>列，用分数表示是</w:t>
      </w:r>
      <w:r w:rsidR="00DE1E8E" w:rsidRPr="008177A3">
        <w:rPr>
          <w:noProof/>
          <w:lang w:eastAsia="zh-CN"/>
        </w:rPr>
        <w:pict>
          <v:shape id="图片 56" o:spid="_x0000_i1084" type="#_x0000_t75" style="width:9.75pt;height:21pt;visibility:visible;mso-wrap-style:square">
            <v:imagedata r:id="rId49" o:title=""/>
          </v:shape>
        </w:pict>
      </w:r>
      <w:r w:rsidRPr="00A545F0">
        <w:rPr>
          <w:lang w:eastAsia="zh-CN"/>
        </w:rPr>
        <w:t>；第二幅图中，星星被平均分成了</w:t>
      </w:r>
      <w:r w:rsidRPr="00A545F0">
        <w:rPr>
          <w:lang w:eastAsia="zh-CN"/>
        </w:rPr>
        <w:t>3</w:t>
      </w:r>
      <w:r w:rsidRPr="00A545F0">
        <w:rPr>
          <w:lang w:eastAsia="zh-CN"/>
        </w:rPr>
        <w:t>列，圈住了</w:t>
      </w:r>
      <w:r w:rsidRPr="00A545F0">
        <w:rPr>
          <w:lang w:eastAsia="zh-CN"/>
        </w:rPr>
        <w:t>2</w:t>
      </w:r>
      <w:r w:rsidRPr="00A545F0">
        <w:rPr>
          <w:lang w:eastAsia="zh-CN"/>
        </w:rPr>
        <w:t>列，用分数表示是</w:t>
      </w:r>
      <w:r w:rsidR="00DE1E8E" w:rsidRPr="008177A3">
        <w:rPr>
          <w:noProof/>
          <w:lang w:eastAsia="zh-CN"/>
        </w:rPr>
        <w:pict>
          <v:shape id="图片 57" o:spid="_x0000_i1083" type="#_x0000_t75" style="width:9.75pt;height:21pt;visibility:visible;mso-wrap-style:square">
            <v:imagedata r:id="rId50" o:title=""/>
          </v:shape>
        </w:pict>
      </w:r>
      <w:r w:rsidRPr="00A545F0">
        <w:rPr>
          <w:lang w:eastAsia="zh-CN"/>
        </w:rPr>
        <w:t>；第三幅图中，星星被平均分成了</w:t>
      </w:r>
      <w:r w:rsidRPr="00A545F0">
        <w:rPr>
          <w:lang w:eastAsia="zh-CN"/>
        </w:rPr>
        <w:t>5</w:t>
      </w:r>
      <w:r w:rsidRPr="00A545F0">
        <w:rPr>
          <w:lang w:eastAsia="zh-CN"/>
        </w:rPr>
        <w:t>列，圈住了</w:t>
      </w:r>
      <w:r w:rsidRPr="00A545F0">
        <w:rPr>
          <w:lang w:eastAsia="zh-CN"/>
        </w:rPr>
        <w:t>3</w:t>
      </w:r>
      <w:r w:rsidRPr="00A545F0">
        <w:rPr>
          <w:lang w:eastAsia="zh-CN"/>
        </w:rPr>
        <w:t>列，用分数表示是</w:t>
      </w:r>
      <w:r w:rsidR="00DE1E8E" w:rsidRPr="008177A3">
        <w:rPr>
          <w:noProof/>
          <w:lang w:eastAsia="zh-CN"/>
        </w:rPr>
        <w:pict>
          <v:shape id="图片 58" o:spid="_x0000_i1082" type="#_x0000_t75" style="width:9.75pt;height:21pt;visibility:visible;mso-wrap-style:square">
            <v:imagedata r:id="rId51" o:title=""/>
          </v:shape>
        </w:pict>
      </w:r>
      <w:r w:rsidRPr="00A545F0">
        <w:rPr>
          <w:lang w:eastAsia="zh-CN"/>
        </w:rPr>
        <w:t>。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9.</w:t>
      </w:r>
      <w:r w:rsidRPr="00A545F0">
        <w:rPr>
          <w:lang w:eastAsia="zh-CN"/>
        </w:rPr>
        <w:t>【答案】</w:t>
      </w:r>
      <w:r w:rsidRPr="00A545F0">
        <w:rPr>
          <w:lang w:eastAsia="zh-CN"/>
        </w:rPr>
        <w:t xml:space="preserve"> </w:t>
      </w:r>
      <w:r w:rsidR="00DE1E8E" w:rsidRPr="008177A3">
        <w:rPr>
          <w:noProof/>
          <w:lang w:eastAsia="zh-CN"/>
        </w:rPr>
        <w:pict>
          <v:shape id="图片 59" o:spid="_x0000_i1081" type="#_x0000_t75" style="width:12pt;height:27pt;visibility:visible;mso-wrap-style:square">
            <v:imagedata r:id="rId46" o:title=""/>
          </v:shape>
        </w:pict>
      </w:r>
      <w:r w:rsidRPr="00A545F0">
        <w:rPr>
          <w:lang w:eastAsia="zh-CN"/>
        </w:rPr>
        <w:t>；</w:t>
      </w:r>
      <w:r w:rsidR="00DE1E8E" w:rsidRPr="008177A3">
        <w:rPr>
          <w:noProof/>
          <w:lang w:eastAsia="zh-CN"/>
        </w:rPr>
        <w:pict>
          <v:shape id="图片 60" o:spid="_x0000_i1080" type="#_x0000_t75" style="width:20.25pt;height:27pt;visibility:visible;mso-wrap-style:square">
            <v:imagedata r:id="rId52" o:title=""/>
          </v:shape>
        </w:pic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【解析】【解答】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把</w:t>
      </w:r>
      <w:r w:rsidRPr="00A545F0">
        <w:rPr>
          <w:lang w:eastAsia="zh-CN"/>
        </w:rPr>
        <w:t>360</w:t>
      </w:r>
      <w:r w:rsidRPr="00A545F0">
        <w:rPr>
          <w:lang w:eastAsia="zh-CN"/>
        </w:rPr>
        <w:t>本书平均放到</w:t>
      </w:r>
      <w:r w:rsidRPr="00A545F0">
        <w:rPr>
          <w:lang w:eastAsia="zh-CN"/>
        </w:rPr>
        <w:t>4</w:t>
      </w:r>
      <w:r w:rsidRPr="00A545F0">
        <w:rPr>
          <w:lang w:eastAsia="zh-CN"/>
        </w:rPr>
        <w:t>层书架上，每层书架放的书是这些书的</w:t>
      </w:r>
      <w:r w:rsidR="00DE1E8E" w:rsidRPr="008177A3">
        <w:rPr>
          <w:noProof/>
          <w:lang w:eastAsia="zh-CN"/>
        </w:rPr>
        <w:pict>
          <v:shape id="图片 61" o:spid="_x0000_i1079" type="#_x0000_t75" style="width:9.75pt;height:21pt;visibility:visible;mso-wrap-style:square">
            <v:imagedata r:id="rId49" o:title=""/>
          </v:shape>
        </w:pict>
      </w:r>
      <w:r w:rsidRPr="00A545F0">
        <w:rPr>
          <w:lang w:eastAsia="zh-CN"/>
        </w:rPr>
        <w:t>，</w:t>
      </w:r>
      <w:r w:rsidRPr="00A545F0">
        <w:rPr>
          <w:lang w:eastAsia="zh-CN"/>
        </w:rPr>
        <w:t xml:space="preserve"> 360÷4=90</w:t>
      </w:r>
      <w:r w:rsidRPr="00A545F0">
        <w:rPr>
          <w:lang w:eastAsia="zh-CN"/>
        </w:rPr>
        <w:t>，每本书占每层书架中书的总数的</w:t>
      </w:r>
      <w:r w:rsidR="00DE1E8E" w:rsidRPr="008177A3">
        <w:rPr>
          <w:noProof/>
          <w:lang w:eastAsia="zh-CN"/>
        </w:rPr>
        <w:pict>
          <v:shape id="图片 62" o:spid="_x0000_i1078" type="#_x0000_t75" style="width:15.75pt;height:21pt;visibility:visible;mso-wrap-style:square">
            <v:imagedata r:id="rId53" o:title=""/>
          </v:shape>
        </w:pict>
      </w:r>
      <w:r w:rsidRPr="00A545F0">
        <w:rPr>
          <w:lang w:eastAsia="zh-CN"/>
        </w:rPr>
        <w:t>。</w:t>
      </w:r>
      <w:r w:rsidRPr="00A545F0">
        <w:rPr>
          <w:lang w:eastAsia="zh-CN"/>
        </w:rPr>
        <w:br/>
        <w:t xml:space="preserve"> </w:t>
      </w:r>
      <w:r w:rsidRPr="00A545F0">
        <w:rPr>
          <w:lang w:eastAsia="zh-CN"/>
        </w:rPr>
        <w:t>故答案为：</w:t>
      </w:r>
      <w:r w:rsidR="00DE1E8E" w:rsidRPr="008177A3">
        <w:rPr>
          <w:noProof/>
          <w:lang w:eastAsia="zh-CN"/>
        </w:rPr>
        <w:pict>
          <v:shape id="图片 63" o:spid="_x0000_i1077" type="#_x0000_t75" style="width:9.75pt;height:21pt;visibility:visible;mso-wrap-style:square">
            <v:imagedata r:id="rId49" o:title=""/>
          </v:shape>
        </w:pict>
      </w:r>
      <w:r w:rsidRPr="00A545F0">
        <w:rPr>
          <w:lang w:eastAsia="zh-CN"/>
        </w:rPr>
        <w:t>；</w:t>
      </w:r>
      <w:r w:rsidR="00DE1E8E" w:rsidRPr="008177A3">
        <w:rPr>
          <w:noProof/>
          <w:lang w:eastAsia="zh-CN"/>
        </w:rPr>
        <w:pict>
          <v:shape id="图片 64" o:spid="_x0000_i1076" type="#_x0000_t75" style="width:15.75pt;height:21pt;visibility:visible;mso-wrap-style:square">
            <v:imagedata r:id="rId53" o:title=""/>
          </v:shape>
        </w:pict>
      </w:r>
      <w:r w:rsidRPr="00A545F0">
        <w:rPr>
          <w:lang w:eastAsia="zh-CN"/>
        </w:rPr>
        <w:t>.</w:t>
      </w:r>
      <w:r w:rsidRPr="00A545F0">
        <w:rPr>
          <w:lang w:eastAsia="zh-CN"/>
        </w:rPr>
        <w:br/>
        <w:t xml:space="preserve"> </w:t>
      </w:r>
      <w:r w:rsidRPr="00A545F0">
        <w:rPr>
          <w:lang w:eastAsia="zh-CN"/>
        </w:rPr>
        <w:t>【分析】根据题意可知，把书的总本数看作单位</w:t>
      </w:r>
      <w:r w:rsidRPr="00A545F0">
        <w:rPr>
          <w:lang w:eastAsia="zh-CN"/>
        </w:rPr>
        <w:t>“1”</w:t>
      </w:r>
      <w:r w:rsidRPr="00A545F0">
        <w:rPr>
          <w:lang w:eastAsia="zh-CN"/>
        </w:rPr>
        <w:t>，平均放到</w:t>
      </w:r>
      <w:r w:rsidRPr="00A545F0">
        <w:rPr>
          <w:lang w:eastAsia="zh-CN"/>
        </w:rPr>
        <w:t>4</w:t>
      </w:r>
      <w:r w:rsidRPr="00A545F0">
        <w:rPr>
          <w:lang w:eastAsia="zh-CN"/>
        </w:rPr>
        <w:t>层书架上，则每层书架放的书是这些书的</w:t>
      </w:r>
      <w:r w:rsidR="00DE1E8E" w:rsidRPr="008177A3">
        <w:rPr>
          <w:noProof/>
          <w:lang w:eastAsia="zh-CN"/>
        </w:rPr>
        <w:pict>
          <v:shape id="图片 65" o:spid="_x0000_i1075" type="#_x0000_t75" style="width:9.75pt;height:21pt;visibility:visible;mso-wrap-style:square">
            <v:imagedata r:id="rId49" o:title=""/>
          </v:shape>
        </w:pict>
      </w:r>
      <w:r w:rsidRPr="00A545F0">
        <w:rPr>
          <w:lang w:eastAsia="zh-CN"/>
        </w:rPr>
        <w:t>；要求每本书占每层书架中书的总数的几分之几，先求出每层放几本，用总本数</w:t>
      </w:r>
      <w:r w:rsidRPr="00A545F0">
        <w:rPr>
          <w:lang w:eastAsia="zh-CN"/>
        </w:rPr>
        <w:t>÷</w:t>
      </w:r>
      <w:r w:rsidRPr="00A545F0">
        <w:rPr>
          <w:lang w:eastAsia="zh-CN"/>
        </w:rPr>
        <w:t>总层数</w:t>
      </w:r>
      <w:r w:rsidRPr="00A545F0">
        <w:rPr>
          <w:lang w:eastAsia="zh-CN"/>
        </w:rPr>
        <w:t>=</w:t>
      </w:r>
      <w:r w:rsidRPr="00A545F0">
        <w:rPr>
          <w:lang w:eastAsia="zh-CN"/>
        </w:rPr>
        <w:t>每层的本数，然后用</w:t>
      </w:r>
      <w:r w:rsidRPr="00A545F0">
        <w:rPr>
          <w:lang w:eastAsia="zh-CN"/>
        </w:rPr>
        <w:t>1÷</w:t>
      </w:r>
      <w:r w:rsidRPr="00A545F0">
        <w:rPr>
          <w:lang w:eastAsia="zh-CN"/>
        </w:rPr>
        <w:t>每层放的本数</w:t>
      </w:r>
      <w:r w:rsidRPr="00A545F0">
        <w:rPr>
          <w:lang w:eastAsia="zh-CN"/>
        </w:rPr>
        <w:t>=</w:t>
      </w:r>
      <w:r w:rsidRPr="00A545F0">
        <w:rPr>
          <w:lang w:eastAsia="zh-CN"/>
        </w:rPr>
        <w:t>每本书占每层书架中书的总数的几分之几，据此列式解答。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lang w:eastAsia="zh-CN"/>
        </w:rPr>
        <w:t>四、解答题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10.</w:t>
      </w:r>
      <w:r w:rsidRPr="00A545F0">
        <w:rPr>
          <w:lang w:eastAsia="zh-CN"/>
        </w:rPr>
        <w:t>【答案】</w:t>
      </w:r>
      <w:r w:rsidR="00DE1E8E" w:rsidRPr="008177A3">
        <w:rPr>
          <w:noProof/>
          <w:lang w:eastAsia="zh-CN"/>
        </w:rPr>
        <w:pict>
          <v:shape id="图片 66" o:spid="_x0000_i1074" type="#_x0000_t75" style="width:9.75pt;height:21pt;visibility:visible;mso-wrap-style:square">
            <v:imagedata r:id="rId28" o:title=""/>
          </v:shape>
        </w:pict>
      </w:r>
      <w:r w:rsidRPr="00A545F0">
        <w:rPr>
          <w:lang w:eastAsia="zh-CN"/>
        </w:rPr>
        <w:t xml:space="preserve">+ </w:t>
      </w:r>
      <w:r w:rsidR="00DE1E8E" w:rsidRPr="008177A3">
        <w:rPr>
          <w:noProof/>
          <w:lang w:eastAsia="zh-CN"/>
        </w:rPr>
        <w:pict>
          <v:shape id="图片 67" o:spid="_x0000_i1073" type="#_x0000_t75" style="width:9.75pt;height:21pt;visibility:visible;mso-wrap-style:square">
            <v:imagedata r:id="rId29" o:title=""/>
          </v:shape>
        </w:pict>
      </w:r>
      <w:r w:rsidRPr="00A545F0">
        <w:rPr>
          <w:lang w:eastAsia="zh-CN"/>
        </w:rPr>
        <w:t xml:space="preserve">+ </w:t>
      </w:r>
      <w:r w:rsidR="00DE1E8E" w:rsidRPr="008177A3">
        <w:rPr>
          <w:noProof/>
          <w:lang w:eastAsia="zh-CN"/>
        </w:rPr>
        <w:pict>
          <v:shape id="图片 68" o:spid="_x0000_i1072" type="#_x0000_t75" style="width:9.75pt;height:21pt;visibility:visible;mso-wrap-style:square">
            <v:imagedata r:id="rId54" o:title=""/>
          </v:shape>
        </w:pict>
      </w:r>
      <w:r w:rsidRPr="00A545F0">
        <w:rPr>
          <w:lang w:eastAsia="zh-CN"/>
        </w:rPr>
        <w:t xml:space="preserve">= </w:t>
      </w:r>
      <w:r w:rsidR="00DE1E8E" w:rsidRPr="008177A3">
        <w:rPr>
          <w:noProof/>
          <w:lang w:eastAsia="zh-CN"/>
        </w:rPr>
        <w:pict>
          <v:shape id="图片 69" o:spid="_x0000_i1071" type="#_x0000_t75" style="width:21.75pt;height:21pt;visibility:visible;mso-wrap-style:square">
            <v:imagedata r:id="rId55" o:title=""/>
          </v:shape>
        </w:pict>
      </w:r>
      <w:r w:rsidRPr="00A545F0">
        <w:rPr>
          <w:lang w:eastAsia="zh-CN"/>
        </w:rPr>
        <w:t>，</w:t>
      </w:r>
      <w:r w:rsidRPr="00A545F0">
        <w:rPr>
          <w:lang w:eastAsia="zh-CN"/>
        </w:rPr>
        <w:t xml:space="preserve">1- </w:t>
      </w:r>
      <w:r w:rsidR="00DE1E8E" w:rsidRPr="008177A3">
        <w:rPr>
          <w:noProof/>
          <w:lang w:eastAsia="zh-CN"/>
        </w:rPr>
        <w:pict>
          <v:shape id="图片 70" o:spid="_x0000_i1070" type="#_x0000_t75" style="width:21.75pt;height:21pt;visibility:visible;mso-wrap-style:square">
            <v:imagedata r:id="rId55" o:title=""/>
          </v:shape>
        </w:pict>
      </w:r>
      <w:r w:rsidRPr="00A545F0">
        <w:rPr>
          <w:lang w:eastAsia="zh-CN"/>
        </w:rPr>
        <w:t>=</w:t>
      </w:r>
      <w:r w:rsidR="00DE1E8E" w:rsidRPr="008177A3">
        <w:rPr>
          <w:noProof/>
          <w:lang w:eastAsia="zh-CN"/>
        </w:rPr>
        <w:pict>
          <v:shape id="图片 71" o:spid="_x0000_i1069" type="#_x0000_t75" style="width:21.75pt;height:21pt;visibility:visible;mso-wrap-style:square">
            <v:imagedata r:id="rId56" o:title=""/>
          </v:shape>
        </w:pict>
      </w:r>
      <w:r w:rsidRPr="00A545F0">
        <w:rPr>
          <w:lang w:eastAsia="zh-CN"/>
        </w:rPr>
        <w:br/>
      </w:r>
      <w:r w:rsidRPr="00A545F0">
        <w:rPr>
          <w:lang w:eastAsia="zh-CN"/>
        </w:rPr>
        <w:t>答：一共卖了所有大米的</w:t>
      </w:r>
      <w:r w:rsidR="00DE1E8E" w:rsidRPr="008177A3">
        <w:rPr>
          <w:noProof/>
          <w:lang w:eastAsia="zh-CN"/>
        </w:rPr>
        <w:pict>
          <v:shape id="图片 72" o:spid="_x0000_i1068" type="#_x0000_t75" style="width:21.75pt;height:21pt;visibility:visible;mso-wrap-style:square">
            <v:imagedata r:id="rId55" o:title=""/>
          </v:shape>
        </w:pict>
      </w:r>
      <w:r w:rsidRPr="00A545F0">
        <w:rPr>
          <w:lang w:eastAsia="zh-CN"/>
        </w:rPr>
        <w:t>，还有</w:t>
      </w:r>
      <w:r w:rsidR="00DE1E8E" w:rsidRPr="008177A3">
        <w:rPr>
          <w:noProof/>
          <w:lang w:eastAsia="zh-CN"/>
        </w:rPr>
        <w:pict>
          <v:shape id="图片 73" o:spid="_x0000_i1067" type="#_x0000_t75" style="width:21.75pt;height:21pt;visibility:visible;mso-wrap-style:square">
            <v:imagedata r:id="rId56" o:title=""/>
          </v:shape>
        </w:pict>
      </w:r>
      <w:r w:rsidRPr="00A545F0">
        <w:rPr>
          <w:lang w:eastAsia="zh-CN"/>
        </w:rPr>
        <w:t>没有卖。</w:t>
      </w:r>
      <w:r w:rsidR="00DE1E8E" w:rsidRPr="008177A3">
        <w:rPr>
          <w:noProof/>
          <w:lang w:eastAsia="zh-CN"/>
        </w:rPr>
        <w:pict>
          <v:shape id="图片 74" o:spid="_x0000_i1066" type="#_x0000_t75" style="width:.75pt;height:.75pt;visibility:visible;mso-wrap-style:square">
            <v:imagedata r:id="rId57" o:title=""/>
          </v:shape>
        </w:pict>
      </w:r>
      <w:r w:rsidRPr="00A545F0">
        <w:rPr>
          <w:lang w:eastAsia="zh-CN"/>
        </w:rPr>
        <w:br/>
        <w:t xml:space="preserve">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lastRenderedPageBreak/>
        <w:t>【解析】【分析】该题中将所有大米看成是单位</w:t>
      </w:r>
      <w:r w:rsidRPr="00A545F0">
        <w:rPr>
          <w:lang w:eastAsia="zh-CN"/>
        </w:rPr>
        <w:t>“1”</w:t>
      </w:r>
      <w:r w:rsidRPr="00A545F0">
        <w:rPr>
          <w:lang w:eastAsia="zh-CN"/>
        </w:rPr>
        <w:t>，一共卖了所有大米的几分之几</w:t>
      </w:r>
      <w:r w:rsidRPr="00A545F0">
        <w:rPr>
          <w:lang w:eastAsia="zh-CN"/>
        </w:rPr>
        <w:t>=</w:t>
      </w:r>
      <w:r w:rsidRPr="00A545F0">
        <w:rPr>
          <w:lang w:eastAsia="zh-CN"/>
        </w:rPr>
        <w:t>第一天上午卖了几分之几</w:t>
      </w:r>
      <w:r w:rsidRPr="00A545F0">
        <w:rPr>
          <w:lang w:eastAsia="zh-CN"/>
        </w:rPr>
        <w:t>+</w:t>
      </w:r>
      <w:r w:rsidRPr="00A545F0">
        <w:rPr>
          <w:lang w:eastAsia="zh-CN"/>
        </w:rPr>
        <w:t>第一天下午卖了几分之几</w:t>
      </w:r>
      <w:r w:rsidRPr="00A545F0">
        <w:rPr>
          <w:lang w:eastAsia="zh-CN"/>
        </w:rPr>
        <w:t>+</w:t>
      </w:r>
      <w:r w:rsidRPr="00A545F0">
        <w:rPr>
          <w:lang w:eastAsia="zh-CN"/>
        </w:rPr>
        <w:t>第二天上午卖了几分之几；还剩下几分之几</w:t>
      </w:r>
      <w:r w:rsidRPr="00A545F0">
        <w:rPr>
          <w:lang w:eastAsia="zh-CN"/>
        </w:rPr>
        <w:t>=1-</w:t>
      </w:r>
      <w:r w:rsidRPr="00A545F0">
        <w:rPr>
          <w:lang w:eastAsia="zh-CN"/>
        </w:rPr>
        <w:t>一共卖了所有大米的几分之几。</w:t>
      </w:r>
    </w:p>
    <w:p w:rsidR="00AE7755" w:rsidRPr="00A545F0" w:rsidRDefault="00A545F0" w:rsidP="00A545F0">
      <w:pPr>
        <w:spacing w:after="0" w:line="360" w:lineRule="auto"/>
      </w:pPr>
      <w:r w:rsidRPr="00A545F0">
        <w:t>11.</w:t>
      </w:r>
      <w:r w:rsidRPr="00A545F0">
        <w:t>【答案】</w:t>
      </w:r>
      <w:r w:rsidRPr="00A545F0">
        <w:t xml:space="preserve"> </w:t>
      </w:r>
      <w:r w:rsidRPr="00A545F0">
        <w:t>解：</w:t>
      </w:r>
      <w:r w:rsidRPr="00A545F0">
        <w:t>1÷</w:t>
      </w:r>
      <w:r w:rsidRPr="00A545F0">
        <w:t>（</w:t>
      </w:r>
      <w:r w:rsidRPr="00A545F0">
        <w:t xml:space="preserve"> </w:t>
      </w:r>
      <w:r w:rsidR="00DE1E8E" w:rsidRPr="008177A3">
        <w:rPr>
          <w:noProof/>
          <w:lang w:eastAsia="zh-CN"/>
        </w:rPr>
        <w:pict>
          <v:shape id="图片 75" o:spid="_x0000_i1065" type="#_x0000_t75" style="width:11.25pt;height:27pt;visibility:visible;mso-wrap-style:square">
            <v:imagedata r:id="rId30" o:title=""/>
          </v:shape>
        </w:pict>
      </w:r>
      <w:r w:rsidRPr="00A545F0">
        <w:t>÷3</w:t>
      </w:r>
      <w:r w:rsidRPr="00A545F0">
        <w:t>）</w:t>
      </w:r>
      <w:r w:rsidRPr="00A545F0">
        <w:t xml:space="preserve"> 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＝</w:t>
      </w:r>
      <w:r w:rsidRPr="00A545F0">
        <w:rPr>
          <w:lang w:eastAsia="zh-CN"/>
        </w:rPr>
        <w:t xml:space="preserve">1 </w:t>
      </w:r>
      <w:r w:rsidR="00DE1E8E" w:rsidRPr="008177A3">
        <w:rPr>
          <w:noProof/>
          <w:lang w:eastAsia="zh-CN"/>
        </w:rPr>
        <w:pict>
          <v:shape id="图片 76" o:spid="_x0000_i1064" type="#_x0000_t75" style="width:32.25pt;height:27pt;visibility:visible;mso-wrap-style:square">
            <v:imagedata r:id="rId58" o:title=""/>
          </v:shape>
        </w:pic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＝</w:t>
      </w:r>
      <w:r w:rsidRPr="00A545F0">
        <w:rPr>
          <w:lang w:eastAsia="zh-CN"/>
        </w:rPr>
        <w:t>15</w:t>
      </w:r>
      <w:r w:rsidRPr="00A545F0">
        <w:rPr>
          <w:lang w:eastAsia="zh-CN"/>
        </w:rPr>
        <w:t>（天）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答：修完这条水渠需要</w:t>
      </w:r>
      <w:r w:rsidRPr="00A545F0">
        <w:rPr>
          <w:lang w:eastAsia="zh-CN"/>
        </w:rPr>
        <w:t>15</w:t>
      </w:r>
      <w:r w:rsidRPr="00A545F0">
        <w:rPr>
          <w:lang w:eastAsia="zh-CN"/>
        </w:rPr>
        <w:t>天。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【解析】【分析】将这条水渠看作单位</w:t>
      </w:r>
      <w:r w:rsidRPr="00A545F0">
        <w:rPr>
          <w:lang w:eastAsia="zh-CN"/>
        </w:rPr>
        <w:t>“1”</w:t>
      </w:r>
      <w:r w:rsidRPr="00A545F0">
        <w:rPr>
          <w:lang w:eastAsia="zh-CN"/>
        </w:rPr>
        <w:t>，那么修完这条水渠需要的天数</w:t>
      </w:r>
      <w:r w:rsidRPr="00A545F0">
        <w:rPr>
          <w:lang w:eastAsia="zh-CN"/>
        </w:rPr>
        <w:t>=1÷</w:t>
      </w:r>
      <w:r w:rsidRPr="00A545F0">
        <w:rPr>
          <w:lang w:eastAsia="zh-CN"/>
        </w:rPr>
        <w:t>（前三天修了几分之几</w:t>
      </w:r>
      <w:r w:rsidRPr="00A545F0">
        <w:rPr>
          <w:lang w:eastAsia="zh-CN"/>
        </w:rPr>
        <w:t>÷3</w:t>
      </w:r>
      <w:r w:rsidRPr="00A545F0">
        <w:rPr>
          <w:lang w:eastAsia="zh-CN"/>
        </w:rPr>
        <w:t>），据此代入数据作答即可。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lang w:eastAsia="zh-CN"/>
        </w:rPr>
        <w:t>五、综合题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12.</w:t>
      </w:r>
      <w:r w:rsidRPr="00A545F0">
        <w:rPr>
          <w:lang w:eastAsia="zh-CN"/>
        </w:rPr>
        <w:t>【答案】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（</w:t>
      </w:r>
      <w:r w:rsidRPr="00A545F0">
        <w:rPr>
          <w:lang w:eastAsia="zh-CN"/>
        </w:rPr>
        <w:t>1</w:t>
      </w:r>
      <w:r w:rsidRPr="00A545F0">
        <w:rPr>
          <w:lang w:eastAsia="zh-CN"/>
        </w:rPr>
        <w:t>）</w:t>
      </w:r>
      <w:r w:rsidR="00DE1E8E" w:rsidRPr="008177A3">
        <w:rPr>
          <w:noProof/>
          <w:lang w:eastAsia="zh-CN"/>
        </w:rPr>
        <w:pict>
          <v:shape id="图片 77" o:spid="_x0000_i1063" type="#_x0000_t75" style="width:11.25pt;height:27pt;visibility:visible;mso-wrap-style:square">
            <v:imagedata r:id="rId59" o:title=""/>
          </v:shape>
        </w:pict>
      </w:r>
      <w:r w:rsidRPr="00A545F0">
        <w:rPr>
          <w:lang w:eastAsia="zh-CN"/>
        </w:rPr>
        <w:t xml:space="preserve">+ </w:t>
      </w:r>
      <w:r w:rsidR="00DE1E8E" w:rsidRPr="008177A3">
        <w:rPr>
          <w:noProof/>
          <w:lang w:eastAsia="zh-CN"/>
        </w:rPr>
        <w:pict>
          <v:shape id="图片 78" o:spid="_x0000_i1062" type="#_x0000_t75" style="width:12pt;height:27pt;visibility:visible;mso-wrap-style:square">
            <v:imagedata r:id="rId60" o:title=""/>
          </v:shape>
        </w:pict>
      </w:r>
      <w:r w:rsidRPr="00A545F0">
        <w:rPr>
          <w:lang w:eastAsia="zh-CN"/>
        </w:rPr>
        <w:t xml:space="preserve">= </w:t>
      </w:r>
      <w:r w:rsidR="00DE1E8E" w:rsidRPr="008177A3">
        <w:rPr>
          <w:noProof/>
          <w:lang w:eastAsia="zh-CN"/>
        </w:rPr>
        <w:pict>
          <v:shape id="图片 79" o:spid="_x0000_i1061" type="#_x0000_t75" style="width:12pt;height:27pt;visibility:visible;mso-wrap-style:square">
            <v:imagedata r:id="rId61" o:title=""/>
          </v:shape>
        </w:pict>
      </w:r>
      <w:r w:rsidRPr="00A545F0">
        <w:rPr>
          <w:lang w:eastAsia="zh-CN"/>
        </w:rPr>
        <w:br/>
      </w:r>
      <w:r w:rsidRPr="00A545F0">
        <w:rPr>
          <w:lang w:eastAsia="zh-CN"/>
        </w:rPr>
        <w:t>（</w:t>
      </w:r>
      <w:r w:rsidRPr="00A545F0">
        <w:rPr>
          <w:lang w:eastAsia="zh-CN"/>
        </w:rPr>
        <w:t>2</w:t>
      </w:r>
      <w:r w:rsidRPr="00A545F0">
        <w:rPr>
          <w:lang w:eastAsia="zh-CN"/>
        </w:rPr>
        <w:t>）</w:t>
      </w:r>
      <w:r w:rsidRPr="00A545F0">
        <w:rPr>
          <w:lang w:eastAsia="zh-CN"/>
        </w:rPr>
        <w:t xml:space="preserve">1- </w:t>
      </w:r>
      <w:r w:rsidR="00DE1E8E" w:rsidRPr="008177A3">
        <w:rPr>
          <w:noProof/>
          <w:lang w:eastAsia="zh-CN"/>
        </w:rPr>
        <w:pict>
          <v:shape id="图片 80" o:spid="_x0000_i1060" type="#_x0000_t75" style="width:11.25pt;height:27pt;visibility:visible;mso-wrap-style:square">
            <v:imagedata r:id="rId62" o:title=""/>
          </v:shape>
        </w:pict>
      </w:r>
      <w:r w:rsidRPr="00A545F0">
        <w:rPr>
          <w:lang w:eastAsia="zh-CN"/>
        </w:rPr>
        <w:t xml:space="preserve">= </w:t>
      </w:r>
      <w:r w:rsidR="00DE1E8E" w:rsidRPr="008177A3">
        <w:rPr>
          <w:noProof/>
          <w:lang w:eastAsia="zh-CN"/>
        </w:rPr>
        <w:pict>
          <v:shape id="图片 81" o:spid="_x0000_i1059" type="#_x0000_t75" style="width:12pt;height:27pt;visibility:visible;mso-wrap-style:square">
            <v:imagedata r:id="rId47" o:title=""/>
          </v:shape>
        </w:pict>
      </w:r>
      <w:r w:rsidRPr="00A545F0">
        <w:rPr>
          <w:lang w:eastAsia="zh-CN"/>
        </w:rPr>
        <w:br/>
      </w:r>
      <w:r w:rsidRPr="00A545F0">
        <w:rPr>
          <w:lang w:eastAsia="zh-CN"/>
        </w:rPr>
        <w:t>（</w:t>
      </w:r>
      <w:r w:rsidRPr="00A545F0">
        <w:rPr>
          <w:lang w:eastAsia="zh-CN"/>
        </w:rPr>
        <w:t>3</w:t>
      </w:r>
      <w:r w:rsidRPr="00A545F0">
        <w:rPr>
          <w:lang w:eastAsia="zh-CN"/>
        </w:rPr>
        <w:t>）</w:t>
      </w:r>
      <w:r w:rsidR="00DE1E8E" w:rsidRPr="008177A3">
        <w:rPr>
          <w:noProof/>
          <w:lang w:eastAsia="zh-CN"/>
        </w:rPr>
        <w:pict>
          <v:shape id="图片 82" o:spid="_x0000_i1058" type="#_x0000_t75" style="width:12pt;height:27pt;visibility:visible;mso-wrap-style:square">
            <v:imagedata r:id="rId63" o:title=""/>
          </v:shape>
        </w:pict>
      </w:r>
      <w:r w:rsidRPr="00A545F0">
        <w:rPr>
          <w:lang w:eastAsia="zh-CN"/>
        </w:rPr>
        <w:t xml:space="preserve">+ </w:t>
      </w:r>
      <w:r w:rsidR="00DE1E8E" w:rsidRPr="008177A3">
        <w:rPr>
          <w:noProof/>
          <w:lang w:eastAsia="zh-CN"/>
        </w:rPr>
        <w:pict>
          <v:shape id="图片 83" o:spid="_x0000_i1057" type="#_x0000_t75" style="width:12pt;height:27pt;visibility:visible;mso-wrap-style:square">
            <v:imagedata r:id="rId64" o:title=""/>
          </v:shape>
        </w:pict>
      </w:r>
      <w:r w:rsidRPr="00A545F0">
        <w:rPr>
          <w:lang w:eastAsia="zh-CN"/>
        </w:rPr>
        <w:t xml:space="preserve">= </w:t>
      </w:r>
      <w:r w:rsidR="00DE1E8E" w:rsidRPr="008177A3">
        <w:rPr>
          <w:noProof/>
          <w:lang w:eastAsia="zh-CN"/>
        </w:rPr>
        <w:pict>
          <v:shape id="图片 84" o:spid="_x0000_i1056" type="#_x0000_t75" style="width:12pt;height:27pt;visibility:visible;mso-wrap-style:square">
            <v:imagedata r:id="rId65" o:title=""/>
          </v:shape>
        </w:pict>
      </w:r>
      <w:r w:rsidRPr="00A545F0">
        <w:rPr>
          <w:lang w:eastAsia="zh-CN"/>
        </w:rPr>
        <w:br/>
      </w:r>
      <w:r w:rsidRPr="00A545F0">
        <w:rPr>
          <w:lang w:eastAsia="zh-CN"/>
        </w:rPr>
        <w:t>（</w:t>
      </w:r>
      <w:r w:rsidRPr="00A545F0">
        <w:rPr>
          <w:lang w:eastAsia="zh-CN"/>
        </w:rPr>
        <w:t>4</w:t>
      </w:r>
      <w:r w:rsidRPr="00A545F0">
        <w:rPr>
          <w:lang w:eastAsia="zh-CN"/>
        </w:rPr>
        <w:t>）</w:t>
      </w:r>
      <w:r w:rsidR="00DE1E8E" w:rsidRPr="008177A3">
        <w:rPr>
          <w:noProof/>
          <w:lang w:eastAsia="zh-CN"/>
        </w:rPr>
        <w:pict>
          <v:shape id="图片 85" o:spid="_x0000_i1055" type="#_x0000_t75" style="width:12pt;height:27pt;visibility:visible;mso-wrap-style:square">
            <v:imagedata r:id="rId66" o:title=""/>
          </v:shape>
        </w:pict>
      </w:r>
      <w:r w:rsidRPr="00A545F0">
        <w:rPr>
          <w:lang w:eastAsia="zh-CN"/>
        </w:rPr>
        <w:t xml:space="preserve">+ </w:t>
      </w:r>
      <w:r w:rsidR="00DE1E8E" w:rsidRPr="008177A3">
        <w:rPr>
          <w:noProof/>
          <w:lang w:eastAsia="zh-CN"/>
        </w:rPr>
        <w:pict>
          <v:shape id="图片 86" o:spid="_x0000_i1054" type="#_x0000_t75" style="width:12pt;height:27pt;visibility:visible;mso-wrap-style:square">
            <v:imagedata r:id="rId67" o:title=""/>
          </v:shape>
        </w:pict>
      </w:r>
      <w:r w:rsidRPr="00A545F0">
        <w:rPr>
          <w:lang w:eastAsia="zh-CN"/>
        </w:rPr>
        <w:t xml:space="preserve">= </w:t>
      </w:r>
      <w:r w:rsidR="00DE1E8E" w:rsidRPr="008177A3">
        <w:rPr>
          <w:noProof/>
          <w:lang w:eastAsia="zh-CN"/>
        </w:rPr>
        <w:pict>
          <v:shape id="图片 87" o:spid="_x0000_i1053" type="#_x0000_t75" style="width:12pt;height:27pt;visibility:visible;mso-wrap-style:square">
            <v:imagedata r:id="rId65" o:title=""/>
          </v:shape>
        </w:pic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【解析】【分析】（</w:t>
      </w:r>
      <w:r w:rsidRPr="00A545F0">
        <w:rPr>
          <w:lang w:eastAsia="zh-CN"/>
        </w:rPr>
        <w:t>1</w:t>
      </w:r>
      <w:r w:rsidRPr="00A545F0">
        <w:rPr>
          <w:lang w:eastAsia="zh-CN"/>
        </w:rPr>
        <w:t>）图中加号左边的图中阴影部分表示的是</w:t>
      </w:r>
      <w:r w:rsidR="00DE1E8E" w:rsidRPr="008177A3">
        <w:rPr>
          <w:noProof/>
          <w:lang w:eastAsia="zh-CN"/>
        </w:rPr>
        <w:pict>
          <v:shape id="图片 88" o:spid="_x0000_i1052" type="#_x0000_t75" style="width:9.75pt;height:21pt;visibility:visible;mso-wrap-style:square">
            <v:imagedata r:id="rId68" o:title=""/>
          </v:shape>
        </w:pict>
      </w:r>
      <w:r w:rsidRPr="00A545F0">
        <w:rPr>
          <w:lang w:eastAsia="zh-CN"/>
        </w:rPr>
        <w:t>，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加号右边的图中阴影部分表示的是</w:t>
      </w:r>
      <w:r w:rsidR="00DE1E8E" w:rsidRPr="008177A3">
        <w:rPr>
          <w:noProof/>
          <w:lang w:eastAsia="zh-CN"/>
        </w:rPr>
        <w:pict>
          <v:shape id="图片 89" o:spid="_x0000_i1051" type="#_x0000_t75" style="width:9.75pt;height:21pt;visibility:visible;mso-wrap-style:square">
            <v:imagedata r:id="rId69" o:title=""/>
          </v:shape>
        </w:pict>
      </w:r>
      <w:r w:rsidRPr="00A545F0">
        <w:rPr>
          <w:lang w:eastAsia="zh-CN"/>
        </w:rPr>
        <w:t>，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所以根据图形可以列式为</w:t>
      </w:r>
      <w:r w:rsidR="00DE1E8E" w:rsidRPr="008177A3">
        <w:rPr>
          <w:noProof/>
          <w:lang w:eastAsia="zh-CN"/>
        </w:rPr>
        <w:pict>
          <v:shape id="图片 90" o:spid="_x0000_i1050" type="#_x0000_t75" style="width:9.75pt;height:21pt;visibility:visible;mso-wrap-style:square">
            <v:imagedata r:id="rId68" o:title=""/>
          </v:shape>
        </w:pict>
      </w:r>
      <w:r w:rsidRPr="00A545F0">
        <w:rPr>
          <w:lang w:eastAsia="zh-CN"/>
        </w:rPr>
        <w:t>+</w:t>
      </w:r>
      <w:r w:rsidR="00DE1E8E" w:rsidRPr="008177A3">
        <w:rPr>
          <w:noProof/>
          <w:lang w:eastAsia="zh-CN"/>
        </w:rPr>
        <w:pict>
          <v:shape id="图片 91" o:spid="_x0000_i1049" type="#_x0000_t75" style="width:12pt;height:27pt;visibility:visible;mso-wrap-style:square">
            <v:imagedata r:id="rId60" o:title=""/>
          </v:shape>
        </w:pict>
      </w:r>
      <w:r w:rsidRPr="00A545F0">
        <w:rPr>
          <w:lang w:eastAsia="zh-CN"/>
        </w:rPr>
        <w:t>=</w:t>
      </w:r>
      <w:r w:rsidR="00DE1E8E" w:rsidRPr="008177A3">
        <w:rPr>
          <w:noProof/>
          <w:lang w:eastAsia="zh-CN"/>
        </w:rPr>
        <w:pict>
          <v:shape id="图片 92" o:spid="_x0000_i1048" type="#_x0000_t75" style="width:12pt;height:27pt;visibility:visible;mso-wrap-style:square">
            <v:imagedata r:id="rId61" o:title=""/>
          </v:shape>
        </w:pict>
      </w:r>
      <w:r w:rsidRPr="00A545F0">
        <w:rPr>
          <w:lang w:eastAsia="zh-CN"/>
        </w:rPr>
        <w:t>；</w:t>
      </w:r>
      <w:r w:rsidRPr="00A545F0">
        <w:rPr>
          <w:lang w:eastAsia="zh-CN"/>
        </w:rPr>
        <w:br/>
        <w:t xml:space="preserve"> </w:t>
      </w:r>
      <w:r w:rsidRPr="00A545F0">
        <w:rPr>
          <w:lang w:eastAsia="zh-CN"/>
        </w:rPr>
        <w:t>（</w:t>
      </w:r>
      <w:r w:rsidRPr="00A545F0">
        <w:rPr>
          <w:lang w:eastAsia="zh-CN"/>
        </w:rPr>
        <w:t>2</w:t>
      </w:r>
      <w:r w:rsidRPr="00A545F0">
        <w:rPr>
          <w:lang w:eastAsia="zh-CN"/>
        </w:rPr>
        <w:t>）图中减号左边的图中阴影部分表示的是整个三角形，所以是</w:t>
      </w:r>
      <w:r w:rsidRPr="00A545F0">
        <w:rPr>
          <w:lang w:eastAsia="zh-CN"/>
        </w:rPr>
        <w:t>1</w:t>
      </w:r>
      <w:r w:rsidRPr="00A545F0">
        <w:rPr>
          <w:lang w:eastAsia="zh-CN"/>
        </w:rPr>
        <w:t>，减号右边的图中阴影部分表示的是</w:t>
      </w:r>
      <w:r w:rsidR="00DE1E8E" w:rsidRPr="008177A3">
        <w:rPr>
          <w:noProof/>
          <w:lang w:eastAsia="zh-CN"/>
        </w:rPr>
        <w:pict>
          <v:shape id="图片 93" o:spid="_x0000_i1047" type="#_x0000_t75" style="width:9pt;height:21pt;visibility:visible;mso-wrap-style:square">
            <v:imagedata r:id="rId70" o:title=""/>
          </v:shape>
        </w:pict>
      </w:r>
      <w:r w:rsidRPr="00A545F0">
        <w:rPr>
          <w:lang w:eastAsia="zh-CN"/>
        </w:rPr>
        <w:t>，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所以根据图形可以列式为</w:t>
      </w:r>
      <w:r w:rsidRPr="00A545F0">
        <w:rPr>
          <w:lang w:eastAsia="zh-CN"/>
        </w:rPr>
        <w:t>1-</w:t>
      </w:r>
      <w:r w:rsidR="00DE1E8E" w:rsidRPr="008177A3">
        <w:rPr>
          <w:noProof/>
          <w:lang w:eastAsia="zh-CN"/>
        </w:rPr>
        <w:pict>
          <v:shape id="图片 94" o:spid="_x0000_i1046" type="#_x0000_t75" style="width:9pt;height:21pt;visibility:visible;mso-wrap-style:square">
            <v:imagedata r:id="rId70" o:title=""/>
          </v:shape>
        </w:pict>
      </w:r>
      <w:r w:rsidRPr="00A545F0">
        <w:rPr>
          <w:lang w:eastAsia="zh-CN"/>
        </w:rPr>
        <w:t>=</w:t>
      </w:r>
      <w:r w:rsidR="00DE1E8E" w:rsidRPr="008177A3">
        <w:rPr>
          <w:noProof/>
          <w:lang w:eastAsia="zh-CN"/>
        </w:rPr>
        <w:pict>
          <v:shape id="图片 95" o:spid="_x0000_i1045" type="#_x0000_t75" style="width:9.75pt;height:21pt;visibility:visible;mso-wrap-style:square">
            <v:imagedata r:id="rId50" o:title=""/>
          </v:shape>
        </w:pict>
      </w:r>
      <w:r w:rsidRPr="00A545F0">
        <w:rPr>
          <w:lang w:eastAsia="zh-CN"/>
        </w:rPr>
        <w:t>；</w:t>
      </w:r>
      <w:r w:rsidRPr="00A545F0">
        <w:rPr>
          <w:lang w:eastAsia="zh-CN"/>
        </w:rPr>
        <w:br/>
        <w:t xml:space="preserve"> </w:t>
      </w:r>
      <w:r w:rsidRPr="00A545F0">
        <w:rPr>
          <w:lang w:eastAsia="zh-CN"/>
        </w:rPr>
        <w:t>（</w:t>
      </w:r>
      <w:r w:rsidRPr="00A545F0">
        <w:rPr>
          <w:lang w:eastAsia="zh-CN"/>
        </w:rPr>
        <w:t>3</w:t>
      </w:r>
      <w:r w:rsidRPr="00A545F0">
        <w:rPr>
          <w:lang w:eastAsia="zh-CN"/>
        </w:rPr>
        <w:t>）图中将一条线段平均分成</w:t>
      </w:r>
      <w:r w:rsidRPr="00A545F0">
        <w:rPr>
          <w:lang w:eastAsia="zh-CN"/>
        </w:rPr>
        <w:t>7</w:t>
      </w:r>
      <w:r w:rsidRPr="00A545F0">
        <w:rPr>
          <w:lang w:eastAsia="zh-CN"/>
        </w:rPr>
        <w:t>小段，每一小段是这条线段的</w:t>
      </w:r>
      <w:r w:rsidR="00DE1E8E" w:rsidRPr="008177A3">
        <w:rPr>
          <w:noProof/>
          <w:lang w:eastAsia="zh-CN"/>
        </w:rPr>
        <w:pict>
          <v:shape id="图片 96" o:spid="_x0000_i1044" type="#_x0000_t75" style="width:9.75pt;height:21pt;visibility:visible;mso-wrap-style:square">
            <v:imagedata r:id="rId37" o:title=""/>
          </v:shape>
        </w:pict>
      </w:r>
      <w:r w:rsidRPr="00A545F0">
        <w:rPr>
          <w:lang w:eastAsia="zh-CN"/>
        </w:rPr>
        <w:t>，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所以根据线段图可以列式为：</w:t>
      </w:r>
      <w:r w:rsidR="00DE1E8E" w:rsidRPr="008177A3">
        <w:rPr>
          <w:noProof/>
          <w:lang w:eastAsia="zh-CN"/>
        </w:rPr>
        <w:pict>
          <v:shape id="图片 97" o:spid="_x0000_i1043" type="#_x0000_t75" style="width:9.75pt;height:21pt;visibility:visible;mso-wrap-style:square">
            <v:imagedata r:id="rId71" o:title=""/>
          </v:shape>
        </w:pict>
      </w:r>
      <w:r w:rsidRPr="00A545F0">
        <w:rPr>
          <w:lang w:eastAsia="zh-CN"/>
        </w:rPr>
        <w:t>+</w:t>
      </w:r>
      <w:r w:rsidR="00DE1E8E" w:rsidRPr="008177A3">
        <w:rPr>
          <w:noProof/>
          <w:lang w:eastAsia="zh-CN"/>
        </w:rPr>
        <w:pict>
          <v:shape id="图片 98" o:spid="_x0000_i1042" type="#_x0000_t75" style="width:9.75pt;height:21pt;visibility:visible;mso-wrap-style:square">
            <v:imagedata r:id="rId72" o:title=""/>
          </v:shape>
        </w:pict>
      </w:r>
      <w:r w:rsidRPr="00A545F0">
        <w:rPr>
          <w:lang w:eastAsia="zh-CN"/>
        </w:rPr>
        <w:t>=</w:t>
      </w:r>
      <w:r w:rsidR="00DE1E8E" w:rsidRPr="008177A3">
        <w:rPr>
          <w:noProof/>
          <w:lang w:eastAsia="zh-CN"/>
        </w:rPr>
        <w:pict>
          <v:shape id="图片 99" o:spid="_x0000_i1041" type="#_x0000_t75" style="width:9.75pt;height:21pt;visibility:visible;mso-wrap-style:square">
            <v:imagedata r:id="rId73" o:title=""/>
          </v:shape>
        </w:pict>
      </w:r>
      <w:r w:rsidRPr="00A545F0">
        <w:rPr>
          <w:lang w:eastAsia="zh-CN"/>
        </w:rPr>
        <w:t>。</w:t>
      </w:r>
      <w:r w:rsidRPr="00A545F0">
        <w:rPr>
          <w:lang w:eastAsia="zh-CN"/>
        </w:rPr>
        <w:br/>
        <w:t xml:space="preserve"> </w:t>
      </w:r>
      <w:r w:rsidRPr="00A545F0">
        <w:rPr>
          <w:lang w:eastAsia="zh-CN"/>
        </w:rPr>
        <w:t>（</w:t>
      </w:r>
      <w:r w:rsidRPr="00A545F0">
        <w:rPr>
          <w:lang w:eastAsia="zh-CN"/>
        </w:rPr>
        <w:t>4</w:t>
      </w:r>
      <w:r w:rsidRPr="00A545F0">
        <w:rPr>
          <w:lang w:eastAsia="zh-CN"/>
        </w:rPr>
        <w:t>）图中将一条线段平均分成</w:t>
      </w:r>
      <w:r w:rsidRPr="00A545F0">
        <w:rPr>
          <w:lang w:eastAsia="zh-CN"/>
        </w:rPr>
        <w:t>7</w:t>
      </w:r>
      <w:r w:rsidRPr="00A545F0">
        <w:rPr>
          <w:lang w:eastAsia="zh-CN"/>
        </w:rPr>
        <w:t>小段，每一小段是这条线段的</w:t>
      </w:r>
      <w:r w:rsidR="00DE1E8E" w:rsidRPr="008177A3">
        <w:rPr>
          <w:noProof/>
          <w:lang w:eastAsia="zh-CN"/>
        </w:rPr>
        <w:pict>
          <v:shape id="图片 100" o:spid="_x0000_i1040" type="#_x0000_t75" style="width:9.75pt;height:21pt;visibility:visible;mso-wrap-style:square">
            <v:imagedata r:id="rId37" o:title=""/>
          </v:shape>
        </w:pict>
      </w:r>
      <w:r w:rsidRPr="00A545F0">
        <w:rPr>
          <w:lang w:eastAsia="zh-CN"/>
        </w:rPr>
        <w:t>，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所以根据线段图可以列式为：</w:t>
      </w:r>
      <w:r w:rsidR="00DE1E8E" w:rsidRPr="008177A3">
        <w:rPr>
          <w:noProof/>
          <w:lang w:eastAsia="zh-CN"/>
        </w:rPr>
        <w:pict>
          <v:shape id="图片 101" o:spid="_x0000_i1039" type="#_x0000_t75" style="width:9.75pt;height:21pt;visibility:visible;mso-wrap-style:square">
            <v:imagedata r:id="rId37" o:title=""/>
          </v:shape>
        </w:pict>
      </w:r>
      <w:r w:rsidRPr="00A545F0">
        <w:rPr>
          <w:lang w:eastAsia="zh-CN"/>
        </w:rPr>
        <w:t>+</w:t>
      </w:r>
      <w:r w:rsidR="00DE1E8E" w:rsidRPr="008177A3">
        <w:rPr>
          <w:noProof/>
          <w:lang w:eastAsia="zh-CN"/>
        </w:rPr>
        <w:pict>
          <v:shape id="图片 102" o:spid="_x0000_i1038" type="#_x0000_t75" style="width:9.75pt;height:21pt;visibility:visible;mso-wrap-style:square">
            <v:imagedata r:id="rId74" o:title=""/>
          </v:shape>
        </w:pict>
      </w:r>
      <w:r w:rsidRPr="00A545F0">
        <w:rPr>
          <w:lang w:eastAsia="zh-CN"/>
        </w:rPr>
        <w:t>=</w:t>
      </w:r>
      <w:r w:rsidR="00DE1E8E" w:rsidRPr="008177A3">
        <w:rPr>
          <w:noProof/>
          <w:lang w:eastAsia="zh-CN"/>
        </w:rPr>
        <w:pict>
          <v:shape id="图片 103" o:spid="_x0000_i1037" type="#_x0000_t75" style="width:9.75pt;height:21pt;visibility:visible;mso-wrap-style:square">
            <v:imagedata r:id="rId73" o:title=""/>
          </v:shape>
        </w:pict>
      </w:r>
      <w:r w:rsidRPr="00A545F0">
        <w:rPr>
          <w:lang w:eastAsia="zh-CN"/>
        </w:rPr>
        <w:t>。</w:t>
      </w:r>
      <w:r w:rsidRPr="00A545F0">
        <w:rPr>
          <w:lang w:eastAsia="zh-CN"/>
        </w:rPr>
        <w:br/>
        <w:t xml:space="preserve">  </w:t>
      </w:r>
    </w:p>
    <w:p w:rsidR="00AE7755" w:rsidRPr="00A545F0" w:rsidRDefault="00A545F0" w:rsidP="00A545F0">
      <w:pPr>
        <w:spacing w:line="360" w:lineRule="auto"/>
        <w:rPr>
          <w:lang w:eastAsia="zh-CN"/>
        </w:rPr>
      </w:pPr>
      <w:r w:rsidRPr="00A545F0">
        <w:rPr>
          <w:lang w:eastAsia="zh-CN"/>
        </w:rPr>
        <w:t>六、应用题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13.</w:t>
      </w:r>
      <w:r w:rsidRPr="00A545F0">
        <w:rPr>
          <w:lang w:eastAsia="zh-CN"/>
        </w:rPr>
        <w:t>【答案】</w:t>
      </w:r>
      <w:r w:rsidR="00DE1E8E" w:rsidRPr="008177A3">
        <w:rPr>
          <w:noProof/>
          <w:lang w:eastAsia="zh-CN"/>
        </w:rPr>
        <w:pict>
          <v:shape id="图片 104" o:spid="_x0000_i1036" type="#_x0000_t75" style="width:21.75pt;height:21pt;visibility:visible;mso-wrap-style:square">
            <v:imagedata r:id="rId75" o:title=""/>
          </v:shape>
        </w:pict>
      </w:r>
      <w:r w:rsidRPr="00A545F0">
        <w:rPr>
          <w:lang w:eastAsia="zh-CN"/>
        </w:rPr>
        <w:br/>
        <w:t xml:space="preserve">  </w:t>
      </w:r>
    </w:p>
    <w:p w:rsidR="00AE7755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lastRenderedPageBreak/>
        <w:t>【解析】【解答】</w:t>
      </w:r>
      <w:r w:rsidR="00DE1E8E" w:rsidRPr="008177A3">
        <w:rPr>
          <w:noProof/>
          <w:lang w:eastAsia="zh-CN"/>
        </w:rPr>
        <w:pict>
          <v:shape id="图片 105" o:spid="_x0000_i1035" type="#_x0000_t75" style="width:21.75pt;height:21pt;visibility:visible;mso-wrap-style:square">
            <v:imagedata r:id="rId35" o:title=""/>
          </v:shape>
        </w:pict>
      </w:r>
      <w:r w:rsidRPr="00A545F0">
        <w:rPr>
          <w:lang w:eastAsia="zh-CN"/>
        </w:rPr>
        <w:t>+</w:t>
      </w:r>
      <w:r w:rsidR="00DE1E8E" w:rsidRPr="008177A3">
        <w:rPr>
          <w:noProof/>
          <w:lang w:eastAsia="zh-CN"/>
        </w:rPr>
        <w:pict>
          <v:shape id="图片 106" o:spid="_x0000_i1034" type="#_x0000_t75" style="width:21.75pt;height:21pt;visibility:visible;mso-wrap-style:square">
            <v:imagedata r:id="rId36" o:title=""/>
          </v:shape>
        </w:pict>
      </w:r>
      <w:r w:rsidRPr="00A545F0">
        <w:rPr>
          <w:lang w:eastAsia="zh-CN"/>
        </w:rPr>
        <w:t>+</w:t>
      </w:r>
      <w:r w:rsidR="00DE1E8E" w:rsidRPr="008177A3">
        <w:rPr>
          <w:noProof/>
          <w:lang w:eastAsia="zh-CN"/>
        </w:rPr>
        <w:pict>
          <v:shape id="图片 107" o:spid="_x0000_i1033" type="#_x0000_t75" style="width:21.75pt;height:21pt;visibility:visible;mso-wrap-style:square">
            <v:imagedata r:id="rId36" o:title=""/>
          </v:shape>
        </w:pict>
      </w:r>
      <w:r w:rsidRPr="00A545F0">
        <w:rPr>
          <w:lang w:eastAsia="zh-CN"/>
        </w:rPr>
        <w:br/>
        <w:t>=</w:t>
      </w:r>
      <w:r w:rsidR="00DE1E8E" w:rsidRPr="008177A3">
        <w:rPr>
          <w:noProof/>
          <w:lang w:eastAsia="zh-CN"/>
        </w:rPr>
        <w:pict>
          <v:shape id="图片 108" o:spid="_x0000_i1032" type="#_x0000_t75" style="width:21.75pt;height:21pt;visibility:visible;mso-wrap-style:square">
            <v:imagedata r:id="rId76" o:title=""/>
          </v:shape>
        </w:pict>
      </w:r>
      <w:r w:rsidRPr="00A545F0">
        <w:rPr>
          <w:lang w:eastAsia="zh-CN"/>
        </w:rPr>
        <w:t>+</w:t>
      </w:r>
      <w:r w:rsidR="00DE1E8E" w:rsidRPr="008177A3">
        <w:rPr>
          <w:noProof/>
          <w:lang w:eastAsia="zh-CN"/>
        </w:rPr>
        <w:pict>
          <v:shape id="图片 109" o:spid="_x0000_i1031" type="#_x0000_t75" style="width:21.75pt;height:21pt;visibility:visible;mso-wrap-style:square">
            <v:imagedata r:id="rId36" o:title=""/>
          </v:shape>
        </w:pict>
      </w:r>
      <w:r w:rsidRPr="00A545F0">
        <w:rPr>
          <w:lang w:eastAsia="zh-CN"/>
        </w:rPr>
        <w:t>+</w:t>
      </w:r>
      <w:r w:rsidR="00DE1E8E" w:rsidRPr="008177A3">
        <w:rPr>
          <w:noProof/>
          <w:lang w:eastAsia="zh-CN"/>
        </w:rPr>
        <w:pict>
          <v:shape id="图片 110" o:spid="_x0000_i1030" type="#_x0000_t75" style="width:21.75pt;height:21pt;visibility:visible;mso-wrap-style:square">
            <v:imagedata r:id="rId36" o:title=""/>
          </v:shape>
        </w:pict>
      </w:r>
      <w:r w:rsidRPr="00A545F0">
        <w:rPr>
          <w:lang w:eastAsia="zh-CN"/>
        </w:rPr>
        <w:br/>
        <w:t>=</w:t>
      </w:r>
      <w:r w:rsidR="00DE1E8E" w:rsidRPr="008177A3">
        <w:rPr>
          <w:noProof/>
          <w:lang w:eastAsia="zh-CN"/>
        </w:rPr>
        <w:pict>
          <v:shape id="图片 111" o:spid="_x0000_i1029" type="#_x0000_t75" style="width:21.75pt;height:21pt;visibility:visible;mso-wrap-style:square">
            <v:imagedata r:id="rId77" o:title=""/>
          </v:shape>
        </w:pict>
      </w:r>
      <w:r w:rsidRPr="00A545F0">
        <w:rPr>
          <w:lang w:eastAsia="zh-CN"/>
        </w:rPr>
        <w:t>+</w:t>
      </w:r>
      <w:r w:rsidR="00DE1E8E" w:rsidRPr="008177A3">
        <w:rPr>
          <w:noProof/>
          <w:lang w:eastAsia="zh-CN"/>
        </w:rPr>
        <w:pict>
          <v:shape id="图片 112" o:spid="_x0000_i1028" type="#_x0000_t75" style="width:21.75pt;height:21pt;visibility:visible;mso-wrap-style:square">
            <v:imagedata r:id="rId36" o:title=""/>
          </v:shape>
        </w:pict>
      </w:r>
      <w:r w:rsidRPr="00A545F0">
        <w:rPr>
          <w:lang w:eastAsia="zh-CN"/>
        </w:rPr>
        <w:br/>
        <w:t>=</w:t>
      </w:r>
      <w:r w:rsidR="00DE1E8E" w:rsidRPr="008177A3">
        <w:rPr>
          <w:noProof/>
          <w:lang w:eastAsia="zh-CN"/>
        </w:rPr>
        <w:pict>
          <v:shape id="图片 113" o:spid="_x0000_i1027" type="#_x0000_t75" style="width:21.75pt;height:21pt;visibility:visible;mso-wrap-style:square">
            <v:imagedata r:id="rId78" o:title=""/>
          </v:shape>
        </w:pict>
      </w:r>
      <w:r w:rsidRPr="00A545F0">
        <w:rPr>
          <w:lang w:eastAsia="zh-CN"/>
        </w:rPr>
        <w:br/>
        <w:t>=</w:t>
      </w:r>
      <w:r w:rsidR="00DE1E8E" w:rsidRPr="008177A3">
        <w:rPr>
          <w:noProof/>
          <w:lang w:eastAsia="zh-CN"/>
        </w:rPr>
        <w:pict>
          <v:shape id="图片 114" o:spid="_x0000_i1026" type="#_x0000_t75" style="width:21pt;height:21pt;visibility:visible;mso-wrap-style:square">
            <v:imagedata r:id="rId79" o:title=""/>
          </v:shape>
        </w:pict>
      </w:r>
      <w:r w:rsidRPr="00A545F0">
        <w:rPr>
          <w:lang w:eastAsia="zh-CN"/>
        </w:rPr>
        <w:br/>
      </w:r>
      <w:r w:rsidRPr="00A545F0">
        <w:rPr>
          <w:lang w:eastAsia="zh-CN"/>
        </w:rPr>
        <w:t>答：这三种树占绿化面积的</w:t>
      </w:r>
      <w:r w:rsidR="00DE1E8E" w:rsidRPr="008177A3">
        <w:rPr>
          <w:noProof/>
          <w:lang w:eastAsia="zh-CN"/>
        </w:rPr>
        <w:pict>
          <v:shape id="图片 115" o:spid="_x0000_i1025" type="#_x0000_t75" style="width:21pt;height:21pt;visibility:visible;mso-wrap-style:square">
            <v:imagedata r:id="rId79" o:title=""/>
          </v:shape>
        </w:pict>
      </w:r>
      <w:r w:rsidRPr="00A545F0">
        <w:rPr>
          <w:lang w:eastAsia="zh-CN"/>
        </w:rPr>
        <w:t>.</w:t>
      </w:r>
      <w:r w:rsidRPr="00A545F0">
        <w:rPr>
          <w:lang w:eastAsia="zh-CN"/>
        </w:rPr>
        <w:br/>
      </w:r>
      <w:r w:rsidRPr="00A545F0">
        <w:rPr>
          <w:lang w:eastAsia="zh-CN"/>
        </w:rPr>
        <w:t>【分析】根据题意，要求这三种树占绿化面积的几分之几，将三种树占的分率相加即可，异分母分数加减法计算方法：</w:t>
      </w:r>
      <w:r w:rsidRPr="00A545F0">
        <w:rPr>
          <w:lang w:eastAsia="zh-CN"/>
        </w:rPr>
        <w:t xml:space="preserve"> </w:t>
      </w:r>
      <w:r w:rsidRPr="00A545F0">
        <w:rPr>
          <w:lang w:eastAsia="zh-CN"/>
        </w:rPr>
        <w:t>先通分，然后按照同分母分数加减法的法则进行计算</w:t>
      </w:r>
      <w:r w:rsidRPr="00A545F0">
        <w:rPr>
          <w:lang w:eastAsia="zh-CN"/>
        </w:rPr>
        <w:t>.</w:t>
      </w:r>
    </w:p>
    <w:p w:rsidR="00AE7755" w:rsidRPr="00A545F0" w:rsidRDefault="00A545F0" w:rsidP="00A545F0">
      <w:pPr>
        <w:spacing w:after="0" w:line="360" w:lineRule="auto"/>
      </w:pPr>
      <w:r w:rsidRPr="00A545F0">
        <w:t>14.</w:t>
      </w:r>
      <w:r w:rsidRPr="00A545F0">
        <w:t>【答案】</w:t>
      </w:r>
      <w:r w:rsidRPr="00A545F0">
        <w:t xml:space="preserve"> </w:t>
      </w:r>
      <w:r w:rsidRPr="00A545F0">
        <w:t>解：</w:t>
      </w:r>
      <w:r w:rsidRPr="00A545F0">
        <w:t>60×25%=15(</w:t>
      </w:r>
      <w:r w:rsidRPr="00A545F0">
        <w:t>克</w:t>
      </w:r>
      <w:r w:rsidRPr="00A545F0">
        <w:t>)</w:t>
      </w:r>
      <w:r w:rsidRPr="00A545F0">
        <w:t>，</w:t>
      </w:r>
      <w:r w:rsidRPr="00A545F0">
        <w:t>15÷6%</w:t>
      </w:r>
      <w:r w:rsidRPr="00A545F0">
        <w:t>－</w:t>
      </w:r>
      <w:r w:rsidRPr="00A545F0">
        <w:t>60=190(</w:t>
      </w:r>
      <w:r w:rsidRPr="00A545F0">
        <w:t>克</w:t>
      </w:r>
      <w:r w:rsidRPr="00A545F0">
        <w:t xml:space="preserve">)   </w:t>
      </w:r>
    </w:p>
    <w:p w:rsidR="00A545F0" w:rsidRPr="00A545F0" w:rsidRDefault="00A545F0" w:rsidP="00A545F0">
      <w:pPr>
        <w:spacing w:after="0" w:line="360" w:lineRule="auto"/>
        <w:rPr>
          <w:lang w:eastAsia="zh-CN"/>
        </w:rPr>
      </w:pPr>
      <w:r w:rsidRPr="00A545F0">
        <w:rPr>
          <w:lang w:eastAsia="zh-CN"/>
        </w:rPr>
        <w:t>【解析】【分析】先算出盐水中含盐的质量，然后根据盐的质量就是稀释后盐水质量的</w:t>
      </w:r>
      <w:r w:rsidRPr="00A545F0">
        <w:rPr>
          <w:lang w:eastAsia="zh-CN"/>
        </w:rPr>
        <w:t>6%</w:t>
      </w:r>
      <w:r w:rsidRPr="00A545F0">
        <w:rPr>
          <w:lang w:eastAsia="zh-CN"/>
        </w:rPr>
        <w:t>，求出盐水的质量，（知道一个数的几分之几是多少，求这个数用除法）。</w:t>
      </w:r>
    </w:p>
    <w:p w:rsidR="00AE7755" w:rsidRPr="00A545F0" w:rsidRDefault="00AE7755" w:rsidP="00A545F0">
      <w:pPr>
        <w:spacing w:after="0" w:line="360" w:lineRule="auto"/>
        <w:rPr>
          <w:lang w:eastAsia="zh-CN"/>
        </w:rPr>
      </w:pPr>
    </w:p>
    <w:sectPr w:rsidR="00AE7755" w:rsidRPr="00A545F0">
      <w:headerReference w:type="even" r:id="rId80"/>
      <w:headerReference w:type="default" r:id="rId81"/>
      <w:footerReference w:type="default" r:id="rId8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E8E" w:rsidRDefault="00DE1E8E">
      <w:pPr>
        <w:spacing w:after="0" w:line="240" w:lineRule="auto"/>
      </w:pPr>
      <w:r>
        <w:separator/>
      </w:r>
    </w:p>
  </w:endnote>
  <w:endnote w:type="continuationSeparator" w:id="0">
    <w:p w:rsidR="00DE1E8E" w:rsidRDefault="00DE1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755" w:rsidRPr="00A545F0" w:rsidRDefault="00A545F0" w:rsidP="00A545F0">
    <w:pPr>
      <w:pStyle w:val="a4"/>
    </w:pPr>
    <w:r>
      <w:t xml:space="preserve"> </w:t>
    </w:r>
    <w:r w:rsidRPr="00A545F0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E8E" w:rsidRDefault="00DE1E8E">
      <w:pPr>
        <w:spacing w:after="0" w:line="240" w:lineRule="auto"/>
      </w:pPr>
      <w:r>
        <w:separator/>
      </w:r>
    </w:p>
  </w:footnote>
  <w:footnote w:type="continuationSeparator" w:id="0">
    <w:p w:rsidR="00DE1E8E" w:rsidRDefault="00DE1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755" w:rsidRDefault="00DE1E8E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AE7755" w:rsidRDefault="00A545F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AE7755" w:rsidRDefault="00A545F0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AE7755" w:rsidRDefault="00A545F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755" w:rsidRPr="00A545F0" w:rsidRDefault="00A545F0" w:rsidP="00A545F0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03CF"/>
    <w:multiLevelType w:val="hybridMultilevel"/>
    <w:tmpl w:val="7B48F15A"/>
    <w:lvl w:ilvl="0" w:tplc="45428757">
      <w:start w:val="1"/>
      <w:numFmt w:val="decimal"/>
      <w:lvlText w:val="%1."/>
      <w:lvlJc w:val="left"/>
      <w:pPr>
        <w:ind w:left="720" w:hanging="360"/>
      </w:pPr>
    </w:lvl>
    <w:lvl w:ilvl="1" w:tplc="45428757" w:tentative="1">
      <w:start w:val="1"/>
      <w:numFmt w:val="lowerLetter"/>
      <w:lvlText w:val="%2."/>
      <w:lvlJc w:val="left"/>
      <w:pPr>
        <w:ind w:left="1440" w:hanging="360"/>
      </w:pPr>
    </w:lvl>
    <w:lvl w:ilvl="2" w:tplc="45428757" w:tentative="1">
      <w:start w:val="1"/>
      <w:numFmt w:val="lowerRoman"/>
      <w:lvlText w:val="%3."/>
      <w:lvlJc w:val="right"/>
      <w:pPr>
        <w:ind w:left="2160" w:hanging="180"/>
      </w:pPr>
    </w:lvl>
    <w:lvl w:ilvl="3" w:tplc="45428757" w:tentative="1">
      <w:start w:val="1"/>
      <w:numFmt w:val="decimal"/>
      <w:lvlText w:val="%4."/>
      <w:lvlJc w:val="left"/>
      <w:pPr>
        <w:ind w:left="2880" w:hanging="360"/>
      </w:pPr>
    </w:lvl>
    <w:lvl w:ilvl="4" w:tplc="45428757" w:tentative="1">
      <w:start w:val="1"/>
      <w:numFmt w:val="lowerLetter"/>
      <w:lvlText w:val="%5."/>
      <w:lvlJc w:val="left"/>
      <w:pPr>
        <w:ind w:left="3600" w:hanging="360"/>
      </w:pPr>
    </w:lvl>
    <w:lvl w:ilvl="5" w:tplc="45428757" w:tentative="1">
      <w:start w:val="1"/>
      <w:numFmt w:val="lowerRoman"/>
      <w:lvlText w:val="%6."/>
      <w:lvlJc w:val="right"/>
      <w:pPr>
        <w:ind w:left="4320" w:hanging="180"/>
      </w:pPr>
    </w:lvl>
    <w:lvl w:ilvl="6" w:tplc="45428757" w:tentative="1">
      <w:start w:val="1"/>
      <w:numFmt w:val="decimal"/>
      <w:lvlText w:val="%7."/>
      <w:lvlJc w:val="left"/>
      <w:pPr>
        <w:ind w:left="5040" w:hanging="360"/>
      </w:pPr>
    </w:lvl>
    <w:lvl w:ilvl="7" w:tplc="45428757" w:tentative="1">
      <w:start w:val="1"/>
      <w:numFmt w:val="lowerLetter"/>
      <w:lvlText w:val="%8."/>
      <w:lvlJc w:val="left"/>
      <w:pPr>
        <w:ind w:left="5760" w:hanging="360"/>
      </w:pPr>
    </w:lvl>
    <w:lvl w:ilvl="8" w:tplc="4542875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D276B9B"/>
    <w:multiLevelType w:val="hybridMultilevel"/>
    <w:tmpl w:val="EBACDBAA"/>
    <w:lvl w:ilvl="0" w:tplc="20050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45F0"/>
    <w:rsid w:val="00A56CD3"/>
    <w:rsid w:val="00A747B5"/>
    <w:rsid w:val="00A8793C"/>
    <w:rsid w:val="00A93CE9"/>
    <w:rsid w:val="00AA525A"/>
    <w:rsid w:val="00AD40B2"/>
    <w:rsid w:val="00AE4496"/>
    <w:rsid w:val="00AE7755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1E8E"/>
    <w:rsid w:val="00E200C6"/>
    <w:rsid w:val="00E56429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76" Type="http://schemas.openxmlformats.org/officeDocument/2006/relationships/image" Target="media/image67.png"/><Relationship Id="rId84" Type="http://schemas.openxmlformats.org/officeDocument/2006/relationships/theme" Target="theme/theme1.xml"/><Relationship Id="rId7" Type="http://schemas.openxmlformats.org/officeDocument/2006/relationships/webSettings" Target="webSettings.xml"/><Relationship Id="rId71" Type="http://schemas.openxmlformats.org/officeDocument/2006/relationships/image" Target="media/image62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66" Type="http://schemas.openxmlformats.org/officeDocument/2006/relationships/image" Target="media/image57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5" Type="http://schemas.microsoft.com/office/2007/relationships/stylesWithEffects" Target="stylesWithEffects.xml"/><Relationship Id="rId61" Type="http://schemas.openxmlformats.org/officeDocument/2006/relationships/image" Target="media/image52.png"/><Relationship Id="rId82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81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77" Type="http://schemas.openxmlformats.org/officeDocument/2006/relationships/image" Target="media/image68.png"/><Relationship Id="rId8" Type="http://schemas.openxmlformats.org/officeDocument/2006/relationships/footnotes" Target="footnotes.xml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80" Type="http://schemas.openxmlformats.org/officeDocument/2006/relationships/header" Target="header1.xml"/><Relationship Id="rId3" Type="http://schemas.openxmlformats.org/officeDocument/2006/relationships/numbering" Target="numbering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image" Target="media/image58.pn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3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32604D-E2E1-4341-87DC-68F69520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2475</Characters>
  <Application>Microsoft Office Word</Application>
  <DocSecurity>0</DocSecurity>
  <Lines>20</Lines>
  <Paragraphs>5</Paragraphs>
  <ScaleCrop>false</ScaleCrop>
  <Company>Microsoft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